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8FD99" w14:textId="77777777" w:rsidR="00E52B02" w:rsidRPr="00E133AF" w:rsidRDefault="00E52B02" w:rsidP="00E52B02">
      <w:pPr>
        <w:jc w:val="right"/>
        <w:rPr>
          <w:rFonts w:ascii="Arial" w:hAnsi="Arial" w:cs="Arial"/>
          <w:i/>
          <w:sz w:val="20"/>
          <w:szCs w:val="20"/>
        </w:rPr>
      </w:pPr>
      <w:r w:rsidRPr="00E133AF">
        <w:rPr>
          <w:rFonts w:ascii="Arial" w:hAnsi="Arial" w:cs="Arial"/>
          <w:i/>
          <w:sz w:val="20"/>
          <w:szCs w:val="20"/>
        </w:rPr>
        <w:t>załącznik nr 2 do SWZ</w:t>
      </w:r>
    </w:p>
    <w:p w14:paraId="36A5BEE2" w14:textId="77777777" w:rsidR="00E52B02" w:rsidRPr="009111E6" w:rsidRDefault="00E52B02" w:rsidP="00E52B02">
      <w:pPr>
        <w:jc w:val="right"/>
        <w:rPr>
          <w:rFonts w:ascii="Arial" w:hAnsi="Arial" w:cs="Arial"/>
          <w:i/>
          <w:sz w:val="18"/>
          <w:szCs w:val="18"/>
        </w:rPr>
      </w:pPr>
      <w:r w:rsidRPr="009111E6">
        <w:rPr>
          <w:rFonts w:ascii="Arial" w:hAnsi="Arial" w:cs="Arial"/>
          <w:i/>
          <w:sz w:val="18"/>
          <w:szCs w:val="18"/>
        </w:rPr>
        <w:t>załącznik do oferty</w:t>
      </w:r>
    </w:p>
    <w:p w14:paraId="0F98B7F3" w14:textId="77777777" w:rsidR="00E52B02" w:rsidRDefault="00E52B02" w:rsidP="00E52B02">
      <w:pPr>
        <w:jc w:val="center"/>
        <w:rPr>
          <w:rFonts w:ascii="Arial" w:hAnsi="Arial" w:cs="Arial"/>
          <w:b/>
        </w:rPr>
      </w:pPr>
    </w:p>
    <w:p w14:paraId="70D5A291" w14:textId="77777777" w:rsidR="00E52B02" w:rsidRPr="00E133AF" w:rsidRDefault="00E52B02" w:rsidP="00E52B02">
      <w:pPr>
        <w:jc w:val="center"/>
        <w:rPr>
          <w:rFonts w:ascii="Arial" w:hAnsi="Arial" w:cs="Arial"/>
          <w:b/>
        </w:rPr>
      </w:pPr>
      <w:r w:rsidRPr="00E133AF">
        <w:rPr>
          <w:rFonts w:ascii="Arial" w:hAnsi="Arial" w:cs="Arial"/>
          <w:b/>
        </w:rPr>
        <w:t xml:space="preserve"> O F E R T A </w:t>
      </w:r>
    </w:p>
    <w:p w14:paraId="4ECA84D8" w14:textId="77777777" w:rsidR="00E52B02" w:rsidRPr="00E133AF" w:rsidRDefault="00E52B02" w:rsidP="00E52B02">
      <w:pPr>
        <w:ind w:left="5664"/>
        <w:jc w:val="both"/>
        <w:rPr>
          <w:rFonts w:ascii="Arial" w:hAnsi="Arial" w:cs="Arial"/>
          <w:b/>
          <w:sz w:val="20"/>
          <w:szCs w:val="20"/>
        </w:rPr>
      </w:pPr>
    </w:p>
    <w:p w14:paraId="4A572929" w14:textId="77777777" w:rsidR="00E52B02" w:rsidRPr="00E133AF" w:rsidRDefault="00E52B02" w:rsidP="00E52B02">
      <w:pPr>
        <w:ind w:left="5664"/>
        <w:jc w:val="both"/>
        <w:rPr>
          <w:rFonts w:ascii="Arial" w:hAnsi="Arial" w:cs="Arial"/>
          <w:b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>ZAMAWIAJĄCY:</w:t>
      </w:r>
    </w:p>
    <w:p w14:paraId="0CD2E9CE" w14:textId="77777777" w:rsidR="00E52B02" w:rsidRPr="00E133AF" w:rsidRDefault="00E52B02" w:rsidP="00E52B02">
      <w:pPr>
        <w:jc w:val="both"/>
        <w:rPr>
          <w:sz w:val="10"/>
        </w:rPr>
      </w:pP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</w:p>
    <w:p w14:paraId="12604A7F" w14:textId="77777777" w:rsidR="00E52B02" w:rsidRPr="00E133AF" w:rsidRDefault="00E52B02" w:rsidP="00E52B02">
      <w:pPr>
        <w:ind w:left="5664"/>
        <w:jc w:val="both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bCs/>
          <w:sz w:val="20"/>
          <w:szCs w:val="20"/>
        </w:rPr>
        <w:t>Wojewódzki Szpital Zespolony</w:t>
      </w:r>
    </w:p>
    <w:p w14:paraId="1316A8A1" w14:textId="77777777" w:rsidR="00E52B02" w:rsidRPr="00E133AF" w:rsidRDefault="00E52B02" w:rsidP="00E52B02">
      <w:pPr>
        <w:pStyle w:val="Tekstpodstawowy"/>
        <w:ind w:left="5664"/>
        <w:jc w:val="both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 xml:space="preserve">ul. Medyczna 19 </w:t>
      </w:r>
    </w:p>
    <w:p w14:paraId="674FEEB2" w14:textId="77777777" w:rsidR="00E52B02" w:rsidRPr="00E133AF" w:rsidRDefault="00E52B02" w:rsidP="00E52B02">
      <w:pPr>
        <w:ind w:left="5664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bCs/>
          <w:sz w:val="20"/>
          <w:szCs w:val="20"/>
        </w:rPr>
        <w:t>09 – 400 Płock</w:t>
      </w:r>
    </w:p>
    <w:p w14:paraId="00850413" w14:textId="77777777" w:rsidR="00E52B02" w:rsidRPr="00E133AF" w:rsidRDefault="00E52B02" w:rsidP="00E52B02">
      <w:pPr>
        <w:ind w:left="5664"/>
        <w:jc w:val="both"/>
        <w:rPr>
          <w:rFonts w:ascii="Arial" w:hAnsi="Arial" w:cs="Arial"/>
          <w:b/>
          <w:sz w:val="10"/>
          <w:szCs w:val="20"/>
        </w:rPr>
      </w:pPr>
    </w:p>
    <w:p w14:paraId="09FA057A" w14:textId="77777777" w:rsidR="00E52B02" w:rsidRDefault="00E52B02" w:rsidP="00E52B02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>WYKONAWCA:</w:t>
      </w:r>
    </w:p>
    <w:p w14:paraId="41CDFCE1" w14:textId="77777777" w:rsidR="00A42498" w:rsidRDefault="00A42498" w:rsidP="00A42498">
      <w:pPr>
        <w:ind w:left="566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09 – 400 Płock</w:t>
      </w:r>
    </w:p>
    <w:p w14:paraId="166B08FA" w14:textId="77777777" w:rsidR="00A42498" w:rsidRDefault="00A42498" w:rsidP="00A42498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3440C01" w14:textId="77777777" w:rsidR="00A42498" w:rsidRDefault="00A42498" w:rsidP="00A42498">
      <w:pPr>
        <w:spacing w:line="276" w:lineRule="auto"/>
        <w:ind w:right="-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Nazwa/firma Wykonawcy:</w:t>
      </w: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......................................................................................................................................*</w:t>
      </w:r>
    </w:p>
    <w:p w14:paraId="048D4A26" w14:textId="77777777" w:rsidR="00A42498" w:rsidRDefault="00A42498" w:rsidP="00A42498">
      <w:pPr>
        <w:ind w:right="-284"/>
        <w:jc w:val="both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Adres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ul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 ................................................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kod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pocztowy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................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miejscowość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........................................,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województwo</w:t>
      </w:r>
      <w:proofErr w:type="spellEnd"/>
      <w:r>
        <w:rPr>
          <w:rFonts w:ascii="Arial" w:hAnsi="Arial" w:cs="Arial"/>
          <w:sz w:val="20"/>
          <w:szCs w:val="20"/>
          <w:lang w:val="en-US"/>
        </w:rPr>
        <w:t>………………………………..*</w:t>
      </w:r>
    </w:p>
    <w:p w14:paraId="3B6247BB" w14:textId="77777777" w:rsidR="00A42498" w:rsidRDefault="00A42498" w:rsidP="00A42498">
      <w:pPr>
        <w:ind w:right="-284"/>
        <w:jc w:val="both"/>
      </w:pPr>
      <w:r>
        <w:rPr>
          <w:rFonts w:ascii="Arial" w:hAnsi="Arial" w:cs="Arial"/>
          <w:b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>…………………………</w:t>
      </w:r>
      <w:r>
        <w:rPr>
          <w:rFonts w:ascii="Arial" w:hAnsi="Arial" w:cs="Arial"/>
          <w:b/>
          <w:sz w:val="20"/>
          <w:szCs w:val="20"/>
          <w:lang w:val="en-US"/>
        </w:rPr>
        <w:t>fax</w:t>
      </w:r>
      <w:r>
        <w:rPr>
          <w:rFonts w:ascii="Arial" w:hAnsi="Arial" w:cs="Arial"/>
          <w:sz w:val="20"/>
          <w:szCs w:val="20"/>
          <w:lang w:val="en-US"/>
        </w:rPr>
        <w:t xml:space="preserve">………........................e-mail…………………………………………..…………..* </w:t>
      </w:r>
      <w:r>
        <w:rPr>
          <w:rFonts w:ascii="Arial" w:hAnsi="Arial" w:cs="Arial"/>
          <w:sz w:val="20"/>
          <w:szCs w:val="20"/>
        </w:rPr>
        <w:t>REGON.............................................................................NIP....................................................*</w:t>
      </w:r>
    </w:p>
    <w:p w14:paraId="4466A60D" w14:textId="77777777" w:rsidR="00A42498" w:rsidRDefault="00A42498" w:rsidP="00A42498">
      <w:pPr>
        <w:tabs>
          <w:tab w:val="left" w:pos="1190"/>
        </w:tabs>
        <w:spacing w:line="276" w:lineRule="auto"/>
        <w:ind w:right="-284"/>
        <w:jc w:val="both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Cs/>
          <w:sz w:val="19"/>
          <w:szCs w:val="19"/>
        </w:rPr>
        <w:t>nr KRS lub CEiDG</w:t>
      </w:r>
      <w:r>
        <w:rPr>
          <w:rFonts w:ascii="Arial" w:hAnsi="Arial" w:cs="Arial"/>
          <w:i/>
          <w:sz w:val="19"/>
          <w:szCs w:val="19"/>
        </w:rPr>
        <w:t>..............................................................................................................................................*</w:t>
      </w:r>
    </w:p>
    <w:p w14:paraId="1EEB30AF" w14:textId="77777777" w:rsidR="00A42498" w:rsidRPr="00E133AF" w:rsidRDefault="00A42498" w:rsidP="00E52B02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</w:p>
    <w:p w14:paraId="57B0D21E" w14:textId="77777777" w:rsidR="00E52B02" w:rsidRPr="00E133AF" w:rsidRDefault="00E52B02" w:rsidP="00E52B02">
      <w:pPr>
        <w:jc w:val="both"/>
        <w:rPr>
          <w:rFonts w:ascii="Arial" w:hAnsi="Arial" w:cs="Arial"/>
          <w:b/>
          <w:sz w:val="10"/>
          <w:szCs w:val="20"/>
        </w:rPr>
      </w:pPr>
    </w:p>
    <w:p w14:paraId="6F213CD7" w14:textId="53F31B91" w:rsidR="00E52B02" w:rsidRPr="003C6BC5" w:rsidRDefault="00E52B02" w:rsidP="003C6BC5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960D2">
        <w:rPr>
          <w:rFonts w:ascii="Arial" w:hAnsi="Arial" w:cs="Arial"/>
          <w:sz w:val="20"/>
          <w:szCs w:val="20"/>
        </w:rPr>
        <w:t xml:space="preserve">rzystępując do postępowania o udzielenie zamówienia publicznego prowadzonego w trybie podstawowym na podstawie art. 275 pkt </w:t>
      </w:r>
      <w:r>
        <w:rPr>
          <w:rFonts w:ascii="Arial" w:hAnsi="Arial" w:cs="Arial"/>
          <w:sz w:val="20"/>
          <w:szCs w:val="20"/>
        </w:rPr>
        <w:t>1</w:t>
      </w:r>
      <w:r w:rsidRPr="009960D2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9960D2">
        <w:rPr>
          <w:rFonts w:ascii="Arial" w:hAnsi="Arial" w:cs="Arial"/>
          <w:sz w:val="20"/>
          <w:szCs w:val="20"/>
        </w:rPr>
        <w:t>Pzp</w:t>
      </w:r>
      <w:proofErr w:type="spellEnd"/>
      <w:r w:rsidRPr="009960D2">
        <w:rPr>
          <w:rFonts w:ascii="Arial" w:hAnsi="Arial" w:cs="Arial"/>
          <w:sz w:val="20"/>
          <w:szCs w:val="20"/>
        </w:rPr>
        <w:t>, numer postępowania</w:t>
      </w:r>
      <w:r w:rsidRPr="009960D2">
        <w:rPr>
          <w:rFonts w:ascii="Arial" w:hAnsi="Arial" w:cs="Arial"/>
          <w:b/>
          <w:sz w:val="20"/>
          <w:szCs w:val="20"/>
        </w:rPr>
        <w:t xml:space="preserve"> </w:t>
      </w:r>
      <w:r w:rsidRPr="007C263C">
        <w:rPr>
          <w:rFonts w:ascii="Arial" w:hAnsi="Arial" w:cs="Arial"/>
          <w:bCs/>
          <w:i/>
          <w:iCs/>
          <w:sz w:val="20"/>
          <w:szCs w:val="20"/>
        </w:rPr>
        <w:t>SZP.2910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  <w:r w:rsidR="00082C50">
        <w:rPr>
          <w:rFonts w:ascii="Arial" w:hAnsi="Arial" w:cs="Arial"/>
          <w:bCs/>
          <w:i/>
          <w:iCs/>
          <w:sz w:val="20"/>
          <w:szCs w:val="20"/>
        </w:rPr>
        <w:t>24</w:t>
      </w:r>
      <w:r w:rsidR="00C024D8">
        <w:rPr>
          <w:rFonts w:ascii="Arial" w:hAnsi="Arial" w:cs="Arial"/>
          <w:bCs/>
          <w:i/>
          <w:iCs/>
          <w:sz w:val="20"/>
          <w:szCs w:val="20"/>
        </w:rPr>
        <w:t xml:space="preserve">(  </w:t>
      </w:r>
      <w:r w:rsidR="006940F0">
        <w:rPr>
          <w:rFonts w:ascii="Arial" w:hAnsi="Arial" w:cs="Arial"/>
          <w:bCs/>
          <w:i/>
          <w:iCs/>
          <w:sz w:val="20"/>
          <w:szCs w:val="20"/>
        </w:rPr>
        <w:t>69</w:t>
      </w:r>
      <w:r w:rsidRPr="007C263C">
        <w:rPr>
          <w:rFonts w:ascii="Arial" w:hAnsi="Arial" w:cs="Arial"/>
          <w:bCs/>
          <w:i/>
          <w:iCs/>
          <w:sz w:val="20"/>
          <w:szCs w:val="20"/>
        </w:rPr>
        <w:t>/ZP/2</w:t>
      </w:r>
      <w:r w:rsidR="00082C50">
        <w:rPr>
          <w:rFonts w:ascii="Arial" w:hAnsi="Arial" w:cs="Arial"/>
          <w:bCs/>
          <w:i/>
          <w:iCs/>
          <w:sz w:val="20"/>
          <w:szCs w:val="20"/>
        </w:rPr>
        <w:t>5</w:t>
      </w:r>
      <w:r w:rsidRPr="007C263C">
        <w:rPr>
          <w:rFonts w:ascii="Arial" w:hAnsi="Arial" w:cs="Arial"/>
          <w:bCs/>
          <w:i/>
          <w:iCs/>
          <w:sz w:val="20"/>
          <w:szCs w:val="20"/>
        </w:rPr>
        <w:t>).202</w:t>
      </w:r>
      <w:r w:rsidR="00082C50">
        <w:rPr>
          <w:rFonts w:ascii="Arial" w:hAnsi="Arial" w:cs="Arial"/>
          <w:bCs/>
          <w:i/>
          <w:iCs/>
          <w:sz w:val="20"/>
          <w:szCs w:val="20"/>
        </w:rPr>
        <w:t>5</w:t>
      </w:r>
      <w:r w:rsidRPr="007C263C">
        <w:rPr>
          <w:rFonts w:ascii="Arial" w:hAnsi="Arial" w:cs="Arial"/>
          <w:bCs/>
          <w:i/>
          <w:iCs/>
          <w:sz w:val="20"/>
          <w:szCs w:val="20"/>
        </w:rPr>
        <w:t>.</w:t>
      </w:r>
      <w:r w:rsidR="00134F25">
        <w:rPr>
          <w:rFonts w:ascii="Arial" w:hAnsi="Arial" w:cs="Arial"/>
          <w:bCs/>
          <w:i/>
          <w:iCs/>
          <w:sz w:val="20"/>
          <w:szCs w:val="20"/>
        </w:rPr>
        <w:t>EK</w:t>
      </w:r>
      <w:r w:rsidRPr="007C263C">
        <w:rPr>
          <w:rFonts w:ascii="Arial" w:hAnsi="Arial" w:cs="Arial"/>
          <w:bCs/>
          <w:i/>
          <w:iCs/>
          <w:sz w:val="20"/>
          <w:szCs w:val="20"/>
        </w:rPr>
        <w:t xml:space="preserve"> którego przedmiotem jest</w:t>
      </w:r>
      <w:r w:rsidR="002C5ADE">
        <w:rPr>
          <w:rFonts w:ascii="Arial" w:hAnsi="Arial" w:cs="Arial"/>
          <w:bCs/>
          <w:i/>
          <w:iCs/>
          <w:sz w:val="20"/>
          <w:szCs w:val="20"/>
        </w:rPr>
        <w:t>:</w:t>
      </w:r>
      <w:r w:rsidR="00300034">
        <w:rPr>
          <w:rFonts w:ascii="Arial" w:hAnsi="Arial" w:cs="Arial"/>
          <w:sz w:val="20"/>
          <w:szCs w:val="20"/>
        </w:rPr>
        <w:t> </w:t>
      </w:r>
      <w:r w:rsidR="003C6BC5">
        <w:rPr>
          <w:rFonts w:ascii="Century Gothic" w:hAnsi="Century Gothic" w:cs="Tahoma"/>
          <w:b/>
          <w:sz w:val="22"/>
          <w:szCs w:val="22"/>
        </w:rPr>
        <w:t>Dostawa</w:t>
      </w:r>
      <w:r w:rsidR="003C6BC5">
        <w:rPr>
          <w:rFonts w:ascii="Calibri" w:hAnsi="Calibri" w:cs="Tahoma"/>
          <w:b/>
          <w:sz w:val="22"/>
          <w:szCs w:val="22"/>
        </w:rPr>
        <w:t xml:space="preserve"> </w:t>
      </w:r>
      <w:r w:rsidR="003C6BC5">
        <w:rPr>
          <w:rFonts w:ascii="Verdana" w:hAnsi="Verdana"/>
          <w:sz w:val="20"/>
          <w:szCs w:val="20"/>
        </w:rPr>
        <w:t> </w:t>
      </w:r>
      <w:r w:rsidR="003C6BC5" w:rsidRPr="003C6BC5">
        <w:rPr>
          <w:rFonts w:ascii="Verdana" w:hAnsi="Verdana"/>
          <w:b/>
          <w:bCs/>
          <w:sz w:val="20"/>
          <w:szCs w:val="20"/>
        </w:rPr>
        <w:t>medycznego sprzętu jednorazowego użytku dla Pracowni Inwazyjnego leczenia  Udarów Mózgu w WSZ w Płocku</w:t>
      </w:r>
      <w:r w:rsidR="003C6BC5">
        <w:rPr>
          <w:rFonts w:ascii="Verdana" w:hAnsi="Verdana"/>
          <w:sz w:val="20"/>
          <w:szCs w:val="20"/>
        </w:rPr>
        <w:t>,</w:t>
      </w:r>
      <w:r w:rsidR="00D418FC" w:rsidRPr="00BD1F70">
        <w:rPr>
          <w:rFonts w:ascii="Arial" w:hAnsi="Arial" w:cs="Arial"/>
          <w:b/>
          <w:sz w:val="22"/>
          <w:szCs w:val="22"/>
        </w:rPr>
        <w:t xml:space="preserve">  </w:t>
      </w:r>
      <w:r w:rsidRPr="00E133AF">
        <w:rPr>
          <w:rFonts w:ascii="Arial" w:hAnsi="Arial" w:cs="Arial"/>
          <w:bCs/>
          <w:sz w:val="20"/>
          <w:szCs w:val="20"/>
        </w:rPr>
        <w:t xml:space="preserve">do zrealizowania zamówienia zgodnie z wszystkimi wymogami zawartymi </w:t>
      </w:r>
      <w:r w:rsidRPr="002E6062">
        <w:rPr>
          <w:rFonts w:ascii="Arial" w:hAnsi="Arial" w:cs="Arial"/>
          <w:sz w:val="20"/>
          <w:szCs w:val="20"/>
        </w:rPr>
        <w:t>w SWZ oraz załącznikach do SWZ na następujących warunkach:</w:t>
      </w:r>
    </w:p>
    <w:p w14:paraId="6927FC23" w14:textId="77777777" w:rsidR="00E52B02" w:rsidRPr="002E6062" w:rsidRDefault="00E52B02" w:rsidP="00E52B02">
      <w:pPr>
        <w:jc w:val="both"/>
        <w:rPr>
          <w:rFonts w:ascii="Arial" w:hAnsi="Arial" w:cs="Arial"/>
          <w:sz w:val="20"/>
          <w:szCs w:val="20"/>
        </w:rPr>
      </w:pPr>
    </w:p>
    <w:p w14:paraId="3E00CA9E" w14:textId="77777777" w:rsidR="00E52B02" w:rsidRPr="00D4103C" w:rsidRDefault="00E52B02" w:rsidP="00E52B02">
      <w:pPr>
        <w:shd w:val="clear" w:color="auto" w:fill="D9D9D9"/>
        <w:tabs>
          <w:tab w:val="left" w:pos="1190"/>
        </w:tabs>
        <w:spacing w:after="240"/>
        <w:jc w:val="center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bCs/>
          <w:sz w:val="20"/>
          <w:szCs w:val="20"/>
        </w:rPr>
        <w:t>1. Cena oferty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6"/>
      </w:tblGrid>
      <w:tr w:rsidR="00E52B02" w:rsidRPr="007908DA" w14:paraId="4E3D58F0" w14:textId="77777777" w:rsidTr="00504F26">
        <w:trPr>
          <w:trHeight w:val="1076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EB90" w14:textId="77777777" w:rsidR="00E52B02" w:rsidRDefault="00E52B02" w:rsidP="00504F2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7EB6D2" w14:textId="77777777" w:rsidR="00E52B02" w:rsidRDefault="00E52B02" w:rsidP="00504F2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Pakiet nr ……….</w:t>
            </w:r>
          </w:p>
          <w:p w14:paraId="61388961" w14:textId="77777777" w:rsidR="00E52B02" w:rsidRDefault="00E52B02" w:rsidP="00504F2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08DA">
              <w:rPr>
                <w:rFonts w:ascii="Arial" w:hAnsi="Arial" w:cs="Arial"/>
                <w:bCs/>
                <w:sz w:val="20"/>
                <w:szCs w:val="20"/>
              </w:rPr>
              <w:t>Całkowita wartość przedmiotu zamówienia wynosi brutto............................</w:t>
            </w:r>
            <w:r>
              <w:rPr>
                <w:rFonts w:ascii="Arial" w:hAnsi="Arial" w:cs="Arial"/>
                <w:bCs/>
                <w:sz w:val="20"/>
                <w:szCs w:val="20"/>
              </w:rPr>
              <w:t>.................</w:t>
            </w:r>
            <w:r w:rsidRPr="007908DA">
              <w:rPr>
                <w:rFonts w:ascii="Arial" w:hAnsi="Arial" w:cs="Arial"/>
                <w:bCs/>
                <w:sz w:val="20"/>
                <w:szCs w:val="20"/>
              </w:rPr>
              <w:t>......złotych</w:t>
            </w:r>
          </w:p>
          <w:p w14:paraId="50FB2814" w14:textId="77777777" w:rsidR="00E52B02" w:rsidRPr="007908DA" w:rsidRDefault="00E52B02" w:rsidP="00504F2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EBE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</w:tbl>
    <w:p w14:paraId="2289C894" w14:textId="77777777" w:rsidR="00E52B02" w:rsidRPr="007908DA" w:rsidRDefault="00E52B02" w:rsidP="00E52B02">
      <w:pPr>
        <w:shd w:val="clear" w:color="auto" w:fill="D9D9D9"/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7908DA">
        <w:rPr>
          <w:rFonts w:ascii="Arial" w:hAnsi="Arial" w:cs="Arial"/>
          <w:sz w:val="20"/>
          <w:szCs w:val="20"/>
        </w:rPr>
        <w:t>. Oferowany przedmiot zamówienia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6"/>
      </w:tblGrid>
      <w:tr w:rsidR="00E52B02" w:rsidRPr="007908DA" w14:paraId="37001307" w14:textId="77777777" w:rsidTr="00504F26">
        <w:trPr>
          <w:trHeight w:val="655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0A3FE" w14:textId="77777777" w:rsidR="00E52B02" w:rsidRPr="007908DA" w:rsidRDefault="00E52B02" w:rsidP="00504F26">
            <w:pPr>
              <w:rPr>
                <w:rFonts w:ascii="Arial" w:hAnsi="Arial" w:cs="Arial"/>
                <w:sz w:val="20"/>
                <w:szCs w:val="20"/>
              </w:rPr>
            </w:pPr>
            <w:r w:rsidRPr="007908DA">
              <w:rPr>
                <w:rFonts w:ascii="Arial" w:hAnsi="Arial" w:cs="Arial"/>
                <w:sz w:val="20"/>
                <w:szCs w:val="20"/>
              </w:rPr>
              <w:t>Zgodnie z informacją podaną w oświadczeniu sporządzonym na załączniku nr 1 do SWZ</w:t>
            </w:r>
          </w:p>
        </w:tc>
      </w:tr>
    </w:tbl>
    <w:p w14:paraId="18E6BF86" w14:textId="77777777" w:rsidR="00E52B02" w:rsidRPr="002A075D" w:rsidRDefault="00E52B02" w:rsidP="00E52B02">
      <w:pPr>
        <w:spacing w:before="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Pr="007908DA">
        <w:rPr>
          <w:rFonts w:ascii="Arial" w:hAnsi="Arial" w:cs="Arial"/>
          <w:b/>
          <w:sz w:val="20"/>
          <w:szCs w:val="20"/>
        </w:rPr>
        <w:t>nformujemy, że:</w:t>
      </w:r>
    </w:p>
    <w:p w14:paraId="674E3232" w14:textId="77777777" w:rsidR="00E52B02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7908DA">
        <w:rPr>
          <w:rFonts w:ascii="Arial" w:hAnsi="Arial" w:cs="Arial"/>
        </w:rPr>
        <w:t xml:space="preserve">cena podana w ofercie jest ostateczna, zawiera wszystkie koszty jakie poniesie Zamawiający z tytułu realizacji umowy i podlega zmianie w trakcie realizacji umowy tylko na zasadach określonych w umowie o zamówienie publiczne lub ustawie </w:t>
      </w:r>
      <w:proofErr w:type="spellStart"/>
      <w:r w:rsidRPr="007908DA">
        <w:rPr>
          <w:rFonts w:ascii="Arial" w:hAnsi="Arial" w:cs="Arial"/>
        </w:rPr>
        <w:t>Pzp</w:t>
      </w:r>
      <w:proofErr w:type="spellEnd"/>
      <w:r w:rsidRPr="007908DA">
        <w:rPr>
          <w:rFonts w:ascii="Arial" w:hAnsi="Arial" w:cs="Arial"/>
        </w:rPr>
        <w:t>,</w:t>
      </w:r>
    </w:p>
    <w:p w14:paraId="3DE8A30C" w14:textId="77777777" w:rsidR="00E52B02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>zapoznaliśmy się ze Specyfikacją Warunków Zamówienia i wszelkimi załącznikami i uznajemy się za związanych określonymi w niej zasadami postępowania oraz akceptujemy je bez jakichkolwiek zastrzeżeń,</w:t>
      </w:r>
    </w:p>
    <w:p w14:paraId="20C3D901" w14:textId="77777777" w:rsidR="00E52B02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>zapoznaliśmy się z projektowanymi postanowieniami, które zostaną wprowadzone do treści umowy i nie wnosimy do nich żadnych zastrzeżeń oraz zobowiązujemy się w przypadku wyboru naszej oferty do zawarcia Umowy z Zamawiającym na warunkach tam określonych, w miejscu i</w:t>
      </w:r>
      <w:r>
        <w:rPr>
          <w:rFonts w:ascii="Arial" w:hAnsi="Arial" w:cs="Arial"/>
        </w:rPr>
        <w:t> </w:t>
      </w:r>
      <w:r w:rsidRPr="00556E31">
        <w:rPr>
          <w:rFonts w:ascii="Arial" w:hAnsi="Arial" w:cs="Arial"/>
        </w:rPr>
        <w:t>terminie wyznaczonym przez Zamawiającego,</w:t>
      </w:r>
    </w:p>
    <w:p w14:paraId="1468C672" w14:textId="77777777" w:rsidR="00E52B02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uważamy się za związanych niniejszą ofertą do dnia </w:t>
      </w:r>
      <w:r>
        <w:rPr>
          <w:rFonts w:ascii="Arial" w:hAnsi="Arial" w:cs="Arial"/>
        </w:rPr>
        <w:t>określonego w dokumentach zamówienia</w:t>
      </w:r>
    </w:p>
    <w:p w14:paraId="1291B70B" w14:textId="5E590C56" w:rsidR="00E52B02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>niniejszą ofertę składam przy pełnej świadomości odpowiedzialności karnej wynikającej z Ustawy Kodeks karny z dnia 6 czerwca 1997 r</w:t>
      </w:r>
    </w:p>
    <w:p w14:paraId="7B27DA3D" w14:textId="77777777" w:rsidR="00E52B02" w:rsidRPr="00556E31" w:rsidRDefault="00E52B02" w:rsidP="00E52B02">
      <w:pPr>
        <w:pStyle w:val="Tekstpodstawowywcity2"/>
        <w:numPr>
          <w:ilvl w:val="0"/>
          <w:numId w:val="72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lastRenderedPageBreak/>
        <w:t xml:space="preserve">przy realizacji zamówienia </w:t>
      </w:r>
      <w:r w:rsidRPr="00556E31">
        <w:rPr>
          <w:rFonts w:ascii="Arial" w:hAnsi="Arial" w:cs="Arial"/>
          <w:u w:val="single"/>
        </w:rPr>
        <w:t>posłużę się/nie posłużę się</w:t>
      </w:r>
      <w:r>
        <w:rPr>
          <w:rFonts w:ascii="Arial" w:hAnsi="Arial" w:cs="Arial"/>
          <w:u w:val="single"/>
        </w:rPr>
        <w:t xml:space="preserve"> </w:t>
      </w:r>
      <w:r w:rsidRPr="00556E31">
        <w:rPr>
          <w:rFonts w:ascii="Arial" w:hAnsi="Arial" w:cs="Arial"/>
          <w:i/>
        </w:rPr>
        <w:t>(niepotrzebne skreślić</w:t>
      </w:r>
      <w:r w:rsidRPr="00556E31">
        <w:rPr>
          <w:rFonts w:ascii="Arial" w:hAnsi="Arial" w:cs="Arial"/>
        </w:rPr>
        <w:t>) podwykonawcą przy realizacji następujących części zamówienia /podać rodzaj czynności powierzonych podwykonawcy oraz firmę (nazwę) podwykonawcy/: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C4DAC" w14:textId="77777777" w:rsidR="00E52B02" w:rsidRPr="00556E31" w:rsidRDefault="00E52B02" w:rsidP="00E52B02">
      <w:pPr>
        <w:pStyle w:val="Akapitzlist"/>
        <w:numPr>
          <w:ilvl w:val="0"/>
          <w:numId w:val="72"/>
        </w:numPr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56E31">
        <w:rPr>
          <w:rFonts w:ascii="Arial" w:hAnsi="Arial" w:cs="Arial"/>
          <w:sz w:val="20"/>
          <w:szCs w:val="20"/>
        </w:rPr>
        <w:t xml:space="preserve">Oświadczam, że wybór oferty </w:t>
      </w:r>
      <w:r w:rsidRPr="00556E31">
        <w:rPr>
          <w:rFonts w:ascii="Arial" w:hAnsi="Arial" w:cs="Arial"/>
          <w:sz w:val="20"/>
          <w:szCs w:val="20"/>
          <w:u w:val="single"/>
        </w:rPr>
        <w:t>będzie prowadził/ nie będzie prowadził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556E31">
        <w:rPr>
          <w:rFonts w:ascii="Arial" w:hAnsi="Arial" w:cs="Arial"/>
          <w:i/>
          <w:sz w:val="20"/>
          <w:szCs w:val="20"/>
        </w:rPr>
        <w:t>(niepotrzebne skreślić</w:t>
      </w:r>
      <w:r w:rsidRPr="00556E31">
        <w:rPr>
          <w:rFonts w:ascii="Arial" w:hAnsi="Arial" w:cs="Arial"/>
          <w:sz w:val="20"/>
          <w:szCs w:val="20"/>
        </w:rPr>
        <w:t>) do powstania u Zamawiającego obowiązku podatkowego zgodnie z przepisami o podatku od towarów i usług. (Jeśli będzie prowadził wskazać nazwę (rodzaj) towaru lub usługi, których dostawa lub świadczenie będzie prowadzić do jego powstania, oraz wskazać ich wartość bez kwoty podatku w niniejszym dokumencie).</w:t>
      </w:r>
    </w:p>
    <w:p w14:paraId="7E6C8E88" w14:textId="0345645A" w:rsidR="00E52B02" w:rsidRDefault="00E52B02" w:rsidP="00E52B02">
      <w:pPr>
        <w:pStyle w:val="Akapitzlist"/>
        <w:numPr>
          <w:ilvl w:val="0"/>
          <w:numId w:val="72"/>
        </w:numPr>
        <w:suppressAutoHyphens/>
        <w:spacing w:line="360" w:lineRule="auto"/>
        <w:ind w:left="425" w:hanging="357"/>
        <w:rPr>
          <w:rFonts w:ascii="Arial" w:hAnsi="Arial" w:cs="Arial"/>
          <w:sz w:val="20"/>
          <w:szCs w:val="20"/>
        </w:rPr>
      </w:pPr>
      <w:r w:rsidRPr="005A1A8F">
        <w:rPr>
          <w:rFonts w:ascii="Arial" w:hAnsi="Arial" w:cs="Arial"/>
          <w:sz w:val="20"/>
          <w:szCs w:val="20"/>
        </w:rPr>
        <w:t xml:space="preserve"> </w:t>
      </w:r>
      <w:r w:rsidR="00A42498">
        <w:rPr>
          <w:rFonts w:ascii="Arial" w:hAnsi="Arial" w:cs="Arial"/>
          <w:sz w:val="20"/>
          <w:szCs w:val="20"/>
        </w:rPr>
        <w:t xml:space="preserve">Dane inspektora ochrony danych </w:t>
      </w:r>
      <w:proofErr w:type="spellStart"/>
      <w:r w:rsidR="00A42498">
        <w:rPr>
          <w:rFonts w:ascii="Arial" w:hAnsi="Arial" w:cs="Arial"/>
          <w:sz w:val="20"/>
          <w:szCs w:val="20"/>
        </w:rPr>
        <w:t>osobowch</w:t>
      </w:r>
      <w:proofErr w:type="spellEnd"/>
      <w:r w:rsidRPr="005A1A8F">
        <w:rPr>
          <w:rFonts w:ascii="Arial" w:hAnsi="Arial" w:cs="Arial"/>
          <w:sz w:val="20"/>
          <w:szCs w:val="20"/>
        </w:rPr>
        <w:t xml:space="preserve">  </w:t>
      </w:r>
      <w:r w:rsidR="00A42498">
        <w:rPr>
          <w:rFonts w:ascii="Arial" w:hAnsi="Arial" w:cs="Arial"/>
          <w:sz w:val="20"/>
          <w:szCs w:val="20"/>
        </w:rPr>
        <w:t>Wykonawcy:</w:t>
      </w:r>
      <w:r w:rsidRPr="005A1A8F">
        <w:rPr>
          <w:rFonts w:ascii="Arial" w:hAnsi="Arial" w:cs="Arial"/>
          <w:sz w:val="20"/>
          <w:szCs w:val="20"/>
        </w:rPr>
        <w:t xml:space="preserve"> </w:t>
      </w:r>
      <w:r w:rsidR="00A42498">
        <w:rPr>
          <w:rFonts w:ascii="Arial" w:hAnsi="Arial" w:cs="Arial"/>
          <w:sz w:val="20"/>
          <w:szCs w:val="20"/>
        </w:rPr>
        <w:t>( imię i nazwisko ,telefon)……………. ……………………………………………lub adres e-mail</w:t>
      </w:r>
      <w:r w:rsidRPr="005A1A8F">
        <w:rPr>
          <w:rFonts w:ascii="Arial" w:hAnsi="Arial" w:cs="Arial"/>
          <w:sz w:val="20"/>
          <w:szCs w:val="20"/>
        </w:rPr>
        <w:t>………………………………………</w:t>
      </w:r>
      <w:r w:rsidR="00A42498">
        <w:rPr>
          <w:rFonts w:ascii="Arial" w:hAnsi="Arial" w:cs="Arial"/>
          <w:sz w:val="20"/>
          <w:szCs w:val="20"/>
        </w:rPr>
        <w:t>……….</w:t>
      </w:r>
    </w:p>
    <w:p w14:paraId="2F1B2425" w14:textId="0C8157DA" w:rsidR="003C6BC5" w:rsidRPr="003C6BC5" w:rsidRDefault="003C6BC5" w:rsidP="003C6BC5">
      <w:pPr>
        <w:pStyle w:val="Akapitzlist"/>
        <w:numPr>
          <w:ilvl w:val="0"/>
          <w:numId w:val="72"/>
        </w:numPr>
        <w:suppressAutoHyphens/>
        <w:spacing w:line="360" w:lineRule="auto"/>
        <w:ind w:left="425" w:hanging="357"/>
        <w:rPr>
          <w:rFonts w:ascii="Arial" w:hAnsi="Arial" w:cs="Arial"/>
          <w:sz w:val="20"/>
          <w:szCs w:val="20"/>
        </w:rPr>
      </w:pPr>
      <w:r w:rsidRPr="005A1A8F">
        <w:rPr>
          <w:rFonts w:ascii="Arial" w:hAnsi="Arial" w:cs="Arial"/>
          <w:sz w:val="20"/>
          <w:szCs w:val="20"/>
        </w:rPr>
        <w:t>Adres e-mail Wykonawcy do kontaktu z Zamawiającym</w:t>
      </w:r>
      <w:r>
        <w:rPr>
          <w:rFonts w:ascii="Arial" w:hAnsi="Arial" w:cs="Arial"/>
          <w:sz w:val="20"/>
          <w:szCs w:val="20"/>
        </w:rPr>
        <w:t>, do składania zamówień;</w:t>
      </w:r>
      <w:r w:rsidRPr="005A1A8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……………………………………………………………………………………………...…………(podać)</w:t>
      </w:r>
    </w:p>
    <w:p w14:paraId="25A4E973" w14:textId="77777777" w:rsidR="00E52B02" w:rsidRPr="00556E31" w:rsidRDefault="00E52B02" w:rsidP="00E52B02">
      <w:pPr>
        <w:pStyle w:val="Akapitzlist"/>
        <w:numPr>
          <w:ilvl w:val="0"/>
          <w:numId w:val="72"/>
        </w:numPr>
        <w:suppressAutoHyphens/>
        <w:ind w:left="425" w:hanging="357"/>
        <w:jc w:val="both"/>
        <w:rPr>
          <w:rFonts w:ascii="Arial" w:hAnsi="Arial" w:cs="Arial"/>
          <w:sz w:val="20"/>
          <w:szCs w:val="20"/>
        </w:rPr>
      </w:pPr>
      <w:r w:rsidRPr="00556E31">
        <w:rPr>
          <w:rFonts w:ascii="Arial" w:hAnsi="Arial" w:cs="Arial"/>
          <w:sz w:val="20"/>
          <w:szCs w:val="20"/>
        </w:rPr>
        <w:t>Oświadczam, że wypełniłem obowiązki informacyjne przewidziane w art. 13 lub art. 14 RODO (rozporządzenia Parlamentu Europejskiego i Rady (UE) 2016/679 z dnia 27 kwietnia 2016 r. w</w:t>
      </w:r>
      <w:r>
        <w:rPr>
          <w:rFonts w:ascii="Arial" w:hAnsi="Arial" w:cs="Arial"/>
          <w:sz w:val="20"/>
          <w:szCs w:val="20"/>
        </w:rPr>
        <w:t> </w:t>
      </w:r>
      <w:r w:rsidRPr="00556E31">
        <w:rPr>
          <w:rFonts w:ascii="Arial" w:hAnsi="Arial" w:cs="Arial"/>
          <w:sz w:val="20"/>
          <w:szCs w:val="20"/>
        </w:rPr>
        <w:t>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29CA5F0" w14:textId="77777777" w:rsidR="00E52B02" w:rsidRDefault="00E52B02" w:rsidP="00E52B02">
      <w:pPr>
        <w:ind w:left="357" w:hanging="357"/>
        <w:jc w:val="both"/>
        <w:rPr>
          <w:rFonts w:ascii="Arial" w:hAnsi="Arial" w:cs="Arial"/>
          <w:sz w:val="16"/>
          <w:szCs w:val="16"/>
        </w:rPr>
      </w:pPr>
      <w:r w:rsidRPr="007908DA">
        <w:rPr>
          <w:rFonts w:ascii="Arial" w:hAnsi="Arial" w:cs="Arial"/>
          <w:sz w:val="16"/>
          <w:szCs w:val="16"/>
        </w:rPr>
        <w:tab/>
        <w:t>(W przypadku gdy wykonawca nie przekazuje danych osobowych innych niż bezpośrednio jego dotyczących lub zachodzi wyłączenie stosowania obowiązku informacyjnego, stosownie do art. 13 ust. 4 lub art. 14 ust. 5 RODO treści oświadczenia wykonawca nie składa - usuwa treść oświadczenia np. przez jego wykreślenie).</w:t>
      </w:r>
    </w:p>
    <w:p w14:paraId="0E96B4C4" w14:textId="125566B7" w:rsidR="00E52B02" w:rsidRDefault="00A42498" w:rsidP="00E52B0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46A18F1B" w14:textId="77777777" w:rsidR="00E52B02" w:rsidRDefault="00E52B02" w:rsidP="00E52B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10) </w:t>
      </w:r>
      <w:r w:rsidRPr="00E133AF">
        <w:rPr>
          <w:rFonts w:ascii="Arial" w:hAnsi="Arial" w:cs="Arial"/>
          <w:iCs/>
          <w:sz w:val="20"/>
          <w:szCs w:val="20"/>
        </w:rPr>
        <w:t>Oświadczam,</w:t>
      </w:r>
      <w:r w:rsidRPr="00E133AF">
        <w:rPr>
          <w:rFonts w:ascii="Arial" w:hAnsi="Arial" w:cs="Arial"/>
          <w:i/>
          <w:sz w:val="20"/>
          <w:szCs w:val="20"/>
        </w:rPr>
        <w:t xml:space="preserve"> że </w:t>
      </w:r>
      <w:r w:rsidRPr="00E133AF">
        <w:rPr>
          <w:rFonts w:ascii="Arial" w:hAnsi="Arial" w:cs="Arial"/>
          <w:sz w:val="20"/>
          <w:szCs w:val="20"/>
        </w:rPr>
        <w:t>Wykonawca jest</w:t>
      </w:r>
      <w:r>
        <w:rPr>
          <w:rFonts w:ascii="Arial" w:hAnsi="Arial" w:cs="Arial"/>
          <w:sz w:val="20"/>
          <w:szCs w:val="20"/>
        </w:rPr>
        <w:t xml:space="preserve"> *</w:t>
      </w:r>
      <w:r w:rsidRPr="00E133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</w:p>
    <w:p w14:paraId="3EFBD8B9" w14:textId="77777777" w:rsidR="00E52B02" w:rsidRDefault="00E52B02" w:rsidP="00E52B02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 xml:space="preserve">mikroprzedsiębiorstwem </w:t>
      </w:r>
    </w:p>
    <w:p w14:paraId="5EB609D8" w14:textId="77777777" w:rsidR="00E52B02" w:rsidRPr="00E133AF" w:rsidRDefault="00E52B02" w:rsidP="00E52B02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 xml:space="preserve"> małym przedsiębiorstwem</w:t>
      </w:r>
    </w:p>
    <w:p w14:paraId="08A49F1B" w14:textId="77777777" w:rsidR="00E52B02" w:rsidRDefault="00E52B02" w:rsidP="00E52B02">
      <w:pPr>
        <w:ind w:left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>średnim przedsiębiorstwem</w:t>
      </w:r>
    </w:p>
    <w:p w14:paraId="2E78770C" w14:textId="77777777" w:rsidR="00E52B02" w:rsidRPr="00510728" w:rsidRDefault="00E52B02" w:rsidP="00E52B02">
      <w:pPr>
        <w:ind w:left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□</w:t>
      </w:r>
      <w:r w:rsidRPr="00510728">
        <w:rPr>
          <w:rFonts w:ascii="Arial" w:hAnsi="Arial" w:cs="Arial"/>
          <w:iCs/>
          <w:sz w:val="20"/>
          <w:szCs w:val="20"/>
        </w:rPr>
        <w:t xml:space="preserve"> osob</w:t>
      </w:r>
      <w:r>
        <w:rPr>
          <w:rFonts w:ascii="Arial" w:hAnsi="Arial" w:cs="Arial"/>
          <w:iCs/>
          <w:sz w:val="20"/>
          <w:szCs w:val="20"/>
        </w:rPr>
        <w:t>ą</w:t>
      </w:r>
      <w:r w:rsidRPr="00510728">
        <w:rPr>
          <w:rFonts w:ascii="Arial" w:hAnsi="Arial" w:cs="Arial"/>
          <w:iCs/>
          <w:sz w:val="20"/>
          <w:szCs w:val="20"/>
        </w:rPr>
        <w:t xml:space="preserve"> fizyczną nie prowadzącą działalności gospodarczej</w:t>
      </w:r>
    </w:p>
    <w:p w14:paraId="5E7BCF97" w14:textId="77777777" w:rsidR="00E52B02" w:rsidRDefault="00E52B02" w:rsidP="00E52B02">
      <w:pPr>
        <w:ind w:left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□</w:t>
      </w:r>
      <w:r w:rsidRPr="00510728">
        <w:rPr>
          <w:rFonts w:ascii="Arial" w:hAnsi="Arial" w:cs="Arial"/>
          <w:iCs/>
          <w:sz w:val="20"/>
          <w:szCs w:val="20"/>
        </w:rPr>
        <w:t xml:space="preserve"> inny rodzaj</w:t>
      </w:r>
      <w:r>
        <w:rPr>
          <w:rFonts w:ascii="Arial" w:hAnsi="Arial" w:cs="Arial"/>
          <w:iCs/>
          <w:sz w:val="20"/>
          <w:szCs w:val="20"/>
        </w:rPr>
        <w:t xml:space="preserve"> (podać) :…………………………..</w:t>
      </w:r>
    </w:p>
    <w:p w14:paraId="4ED7B197" w14:textId="77777777" w:rsidR="00E52B02" w:rsidRPr="00510728" w:rsidRDefault="00E52B02" w:rsidP="00E52B02">
      <w:pPr>
        <w:ind w:left="708"/>
        <w:rPr>
          <w:rFonts w:ascii="Arial" w:hAnsi="Arial" w:cs="Arial"/>
          <w:iCs/>
          <w:sz w:val="20"/>
          <w:szCs w:val="20"/>
        </w:rPr>
      </w:pPr>
    </w:p>
    <w:p w14:paraId="43C4D09C" w14:textId="77777777" w:rsidR="00E52B02" w:rsidRPr="00E30BF2" w:rsidRDefault="00E52B02" w:rsidP="00E52B02">
      <w:pPr>
        <w:ind w:left="708"/>
        <w:rPr>
          <w:rFonts w:ascii="Arial" w:hAnsi="Arial" w:cs="Arial"/>
          <w:i/>
          <w:sz w:val="18"/>
          <w:szCs w:val="18"/>
        </w:rPr>
      </w:pPr>
      <w:r w:rsidRPr="00E30BF2">
        <w:rPr>
          <w:rFonts w:ascii="Arial" w:hAnsi="Arial" w:cs="Arial"/>
          <w:i/>
          <w:sz w:val="18"/>
          <w:szCs w:val="18"/>
        </w:rPr>
        <w:t>* zaznaczyć właściwe, a w przypadku wykonawców wspólnie ubiegających się o zamówienie oznaczyć którego wykonawcy dotyczy odpowiedź</w:t>
      </w:r>
    </w:p>
    <w:p w14:paraId="7083D9F2" w14:textId="77777777" w:rsidR="00E52B02" w:rsidRPr="00556E31" w:rsidRDefault="00E52B02" w:rsidP="00E52B02">
      <w:pPr>
        <w:spacing w:after="360"/>
        <w:jc w:val="both"/>
        <w:rPr>
          <w:rFonts w:ascii="Arial" w:hAnsi="Arial" w:cs="Arial"/>
          <w:sz w:val="16"/>
          <w:szCs w:val="16"/>
        </w:rPr>
      </w:pPr>
    </w:p>
    <w:p w14:paraId="0D4CFAA0" w14:textId="77777777" w:rsidR="00E52B02" w:rsidRPr="009960D2" w:rsidRDefault="00E52B02" w:rsidP="00E52B02">
      <w:pPr>
        <w:rPr>
          <w:rFonts w:ascii="Arial" w:hAnsi="Arial" w:cs="Arial"/>
          <w:i/>
          <w:sz w:val="16"/>
          <w:szCs w:val="16"/>
        </w:rPr>
      </w:pPr>
      <w:r w:rsidRPr="009960D2">
        <w:rPr>
          <w:rFonts w:ascii="Arial" w:hAnsi="Arial" w:cs="Arial"/>
          <w:i/>
          <w:sz w:val="16"/>
          <w:szCs w:val="16"/>
        </w:rPr>
        <w:t>Uwaga – pola wykropkowane wypełnia Wykonawca</w:t>
      </w:r>
    </w:p>
    <w:p w14:paraId="0D2A7DA6" w14:textId="62CEEAC0" w:rsidR="005429D0" w:rsidRPr="005429D0" w:rsidRDefault="00E52B02" w:rsidP="005429D0">
      <w:pPr>
        <w:rPr>
          <w:rFonts w:ascii="Arial" w:hAnsi="Arial" w:cs="Arial"/>
          <w:sz w:val="20"/>
          <w:szCs w:val="20"/>
        </w:rPr>
      </w:pPr>
      <w:r w:rsidRPr="009960D2">
        <w:rPr>
          <w:rFonts w:ascii="Arial" w:hAnsi="Arial" w:cs="Arial"/>
          <w:i/>
          <w:sz w:val="16"/>
          <w:szCs w:val="16"/>
        </w:rPr>
        <w:t>*niep</w:t>
      </w:r>
      <w:r w:rsidR="005429D0">
        <w:rPr>
          <w:rFonts w:ascii="Arial" w:hAnsi="Arial" w:cs="Arial"/>
          <w:i/>
          <w:sz w:val="16"/>
          <w:szCs w:val="16"/>
        </w:rPr>
        <w:t xml:space="preserve">otrzebne </w:t>
      </w:r>
      <w:proofErr w:type="spellStart"/>
      <w:r w:rsidR="005429D0">
        <w:rPr>
          <w:rFonts w:ascii="Arial" w:hAnsi="Arial" w:cs="Arial"/>
          <w:i/>
          <w:sz w:val="16"/>
          <w:szCs w:val="16"/>
        </w:rPr>
        <w:t>skreslić</w:t>
      </w:r>
      <w:proofErr w:type="spellEnd"/>
    </w:p>
    <w:p w14:paraId="02E0DAFD" w14:textId="073DC9D8" w:rsidR="005429D0" w:rsidRPr="005429D0" w:rsidRDefault="005429D0" w:rsidP="005429D0">
      <w:pPr>
        <w:rPr>
          <w:rFonts w:ascii="Arial" w:hAnsi="Arial" w:cs="Arial"/>
          <w:sz w:val="20"/>
          <w:szCs w:val="20"/>
        </w:rPr>
      </w:pPr>
    </w:p>
    <w:sectPr w:rsidR="005429D0" w:rsidRPr="005429D0" w:rsidSect="00134F2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73581" w14:textId="77777777" w:rsidR="001F4871" w:rsidRDefault="001F4871">
      <w:r>
        <w:separator/>
      </w:r>
    </w:p>
  </w:endnote>
  <w:endnote w:type="continuationSeparator" w:id="0">
    <w:p w14:paraId="371131B9" w14:textId="77777777" w:rsidR="001F4871" w:rsidRDefault="001F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8849C" w14:textId="02E39BCD" w:rsidR="00320961" w:rsidRDefault="00320961" w:rsidP="007372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29D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BE4213F" w14:textId="77777777" w:rsidR="00320961" w:rsidRDefault="003209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F3C13" w14:textId="77777777" w:rsidR="00320961" w:rsidRDefault="00320961" w:rsidP="007372BA">
    <w:pPr>
      <w:pStyle w:val="Stopka"/>
      <w:pBdr>
        <w:top w:val="thinThickSmallGap" w:sz="24" w:space="1" w:color="622423"/>
      </w:pBdr>
      <w:tabs>
        <w:tab w:val="clear" w:pos="4153"/>
        <w:tab w:val="clear" w:pos="8306"/>
        <w:tab w:val="right" w:pos="9072"/>
      </w:tabs>
      <w:rPr>
        <w:rFonts w:ascii="Arial" w:hAnsi="Arial" w:cs="Arial"/>
        <w:b/>
        <w:bCs/>
        <w:i/>
        <w:color w:val="000000" w:themeColor="text1"/>
        <w:sz w:val="16"/>
        <w:szCs w:val="16"/>
        <w:lang w:val="pl-PL"/>
      </w:rPr>
    </w:pPr>
  </w:p>
  <w:p w14:paraId="16619229" w14:textId="2F9AB7F8" w:rsidR="00320961" w:rsidRPr="007F2E6D" w:rsidRDefault="00320961" w:rsidP="007372BA">
    <w:pPr>
      <w:pStyle w:val="Stopka"/>
      <w:pBdr>
        <w:top w:val="thinThickSmallGap" w:sz="24" w:space="1" w:color="622423"/>
      </w:pBdr>
      <w:tabs>
        <w:tab w:val="clear" w:pos="4153"/>
        <w:tab w:val="clear" w:pos="8306"/>
        <w:tab w:val="right" w:pos="9072"/>
      </w:tabs>
      <w:rPr>
        <w:rFonts w:ascii="Arial" w:hAnsi="Arial" w:cs="Arial"/>
        <w:b/>
        <w:i/>
        <w:color w:val="000000" w:themeColor="text1"/>
        <w:sz w:val="16"/>
        <w:szCs w:val="16"/>
        <w:lang w:val="pl-PL"/>
      </w:rPr>
    </w:pPr>
    <w:r w:rsidRPr="0039138A">
      <w:rPr>
        <w:rFonts w:ascii="Arial" w:hAnsi="Arial" w:cs="Arial"/>
        <w:b/>
        <w:bCs/>
        <w:i/>
        <w:color w:val="000000" w:themeColor="text1"/>
        <w:sz w:val="16"/>
        <w:szCs w:val="16"/>
        <w:lang w:val="pl-PL"/>
      </w:rPr>
      <w:t>SWZ    SZ.2910</w:t>
    </w:r>
    <w:r w:rsidR="006940F0">
      <w:rPr>
        <w:rFonts w:ascii="Arial" w:hAnsi="Arial" w:cs="Arial"/>
        <w:b/>
        <w:bCs/>
        <w:i/>
        <w:color w:val="000000" w:themeColor="text1"/>
        <w:sz w:val="16"/>
        <w:szCs w:val="16"/>
        <w:lang w:val="pl-PL"/>
      </w:rPr>
      <w:t>.24</w:t>
    </w:r>
    <w:r w:rsidR="00EA6768">
      <w:rPr>
        <w:rFonts w:ascii="Arial" w:hAnsi="Arial" w:cs="Arial"/>
        <w:b/>
        <w:bCs/>
        <w:i/>
        <w:color w:val="000000" w:themeColor="text1"/>
        <w:sz w:val="16"/>
        <w:szCs w:val="16"/>
        <w:lang w:val="pl-PL"/>
      </w:rPr>
      <w:t>.</w:t>
    </w:r>
    <w:r w:rsidRPr="007F2E6D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(</w:t>
    </w:r>
    <w:r w:rsidR="006940F0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69</w:t>
    </w:r>
    <w:r w:rsidRPr="007F2E6D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/ZP/2</w:t>
    </w:r>
    <w:r w:rsidR="00641504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5</w:t>
    </w:r>
    <w:r w:rsidRPr="007F2E6D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)</w:t>
    </w:r>
    <w:r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.</w:t>
    </w:r>
    <w:r w:rsidRPr="007F2E6D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202</w:t>
    </w:r>
    <w:r w:rsidR="00641504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5</w:t>
    </w:r>
    <w:r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.</w:t>
    </w:r>
    <w:r w:rsidR="00134F25">
      <w:rPr>
        <w:rFonts w:ascii="Arial" w:hAnsi="Arial" w:cs="Arial"/>
        <w:b/>
        <w:i/>
        <w:color w:val="000000" w:themeColor="text1"/>
        <w:sz w:val="16"/>
        <w:szCs w:val="16"/>
        <w:lang w:val="pl-PL"/>
      </w:rPr>
      <w:t>EK</w:t>
    </w:r>
  </w:p>
  <w:p w14:paraId="3830E837" w14:textId="77777777" w:rsidR="00320961" w:rsidRPr="009D545B" w:rsidRDefault="00320961" w:rsidP="007372BA">
    <w:pPr>
      <w:pStyle w:val="Stopka"/>
      <w:pBdr>
        <w:top w:val="thinThickSmallGap" w:sz="24" w:space="1" w:color="622423"/>
      </w:pBdr>
      <w:tabs>
        <w:tab w:val="clear" w:pos="4153"/>
        <w:tab w:val="clear" w:pos="8306"/>
        <w:tab w:val="right" w:pos="9072"/>
      </w:tabs>
      <w:rPr>
        <w:rFonts w:ascii="Arial" w:hAnsi="Arial" w:cs="Arial"/>
        <w:i/>
        <w:sz w:val="16"/>
        <w:szCs w:val="16"/>
        <w:lang w:val="pl-PL"/>
      </w:rPr>
    </w:pPr>
    <w:r w:rsidRPr="009D545B">
      <w:rPr>
        <w:rFonts w:ascii="Arial" w:hAnsi="Arial" w:cs="Arial"/>
        <w:i/>
        <w:sz w:val="16"/>
        <w:szCs w:val="16"/>
        <w:lang w:val="pl-PL"/>
      </w:rPr>
      <w:tab/>
      <w:t xml:space="preserve">Strona </w:t>
    </w:r>
    <w:r w:rsidRPr="0044743E">
      <w:rPr>
        <w:rFonts w:ascii="Arial" w:hAnsi="Arial" w:cs="Arial"/>
        <w:b/>
        <w:bCs/>
        <w:i/>
        <w:sz w:val="16"/>
        <w:szCs w:val="16"/>
      </w:rPr>
      <w:fldChar w:fldCharType="begin"/>
    </w:r>
    <w:r w:rsidRPr="0044743E">
      <w:rPr>
        <w:rFonts w:ascii="Arial" w:hAnsi="Arial" w:cs="Arial"/>
        <w:b/>
        <w:bCs/>
        <w:i/>
        <w:sz w:val="16"/>
        <w:szCs w:val="16"/>
        <w:lang w:val="pl-PL"/>
      </w:rPr>
      <w:instrText xml:space="preserve"> PAGE   \* MERGEFORMAT </w:instrText>
    </w:r>
    <w:r w:rsidRPr="0044743E">
      <w:rPr>
        <w:rFonts w:ascii="Arial" w:hAnsi="Arial" w:cs="Arial"/>
        <w:b/>
        <w:bCs/>
        <w:i/>
        <w:sz w:val="16"/>
        <w:szCs w:val="16"/>
      </w:rPr>
      <w:fldChar w:fldCharType="separate"/>
    </w:r>
    <w:r w:rsidR="003C35EE">
      <w:rPr>
        <w:rFonts w:ascii="Arial" w:hAnsi="Arial" w:cs="Arial"/>
        <w:b/>
        <w:bCs/>
        <w:i/>
        <w:noProof/>
        <w:sz w:val="16"/>
        <w:szCs w:val="16"/>
        <w:lang w:val="pl-PL"/>
      </w:rPr>
      <w:t>5</w:t>
    </w:r>
    <w:r w:rsidRPr="0044743E">
      <w:rPr>
        <w:rFonts w:ascii="Arial" w:hAnsi="Arial" w:cs="Arial"/>
        <w:b/>
        <w:bCs/>
        <w:i/>
        <w:sz w:val="16"/>
        <w:szCs w:val="16"/>
      </w:rPr>
      <w:fldChar w:fldCharType="end"/>
    </w:r>
  </w:p>
  <w:p w14:paraId="47495E19" w14:textId="77777777" w:rsidR="00320961" w:rsidRPr="009D545B" w:rsidRDefault="00320961">
    <w:pPr>
      <w:pStyle w:val="Stopka"/>
      <w:ind w:right="360"/>
      <w:rPr>
        <w:rFonts w:ascii="Arial" w:hAnsi="Arial" w:cs="Arial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F9081" w14:textId="77777777" w:rsidR="001F4871" w:rsidRDefault="001F4871">
      <w:r>
        <w:separator/>
      </w:r>
    </w:p>
  </w:footnote>
  <w:footnote w:type="continuationSeparator" w:id="0">
    <w:p w14:paraId="45D73B05" w14:textId="77777777" w:rsidR="001F4871" w:rsidRDefault="001F4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E04F1" w14:textId="1C0F99F4" w:rsidR="00320961" w:rsidRDefault="00320961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29D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12077AE" w14:textId="77777777" w:rsidR="00320961" w:rsidRDefault="00320961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6855" w14:textId="77777777" w:rsidR="00320961" w:rsidRDefault="00320961">
    <w:pPr>
      <w:pStyle w:val="Nagwek"/>
    </w:pPr>
  </w:p>
  <w:p w14:paraId="2E4B3FB3" w14:textId="77777777" w:rsidR="00320961" w:rsidRDefault="00320961" w:rsidP="00737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85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1134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1417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1701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1984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268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551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7" w15:restartNumberingAfterBreak="0">
    <w:nsid w:val="008E7E3A"/>
    <w:multiLevelType w:val="hybridMultilevel"/>
    <w:tmpl w:val="1CA67CEE"/>
    <w:lvl w:ilvl="0" w:tplc="2B221F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1944E5"/>
    <w:multiLevelType w:val="multilevel"/>
    <w:tmpl w:val="A4724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9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8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hint="default"/>
      </w:rPr>
    </w:lvl>
  </w:abstractNum>
  <w:abstractNum w:abstractNumId="9" w15:restartNumberingAfterBreak="0">
    <w:nsid w:val="04056B6B"/>
    <w:multiLevelType w:val="multilevel"/>
    <w:tmpl w:val="68366D6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5425B3A"/>
    <w:multiLevelType w:val="hybridMultilevel"/>
    <w:tmpl w:val="49AC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E0AC9"/>
    <w:multiLevelType w:val="hybridMultilevel"/>
    <w:tmpl w:val="DD188B46"/>
    <w:lvl w:ilvl="0" w:tplc="988490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81A18"/>
    <w:multiLevelType w:val="hybridMultilevel"/>
    <w:tmpl w:val="514C28F4"/>
    <w:lvl w:ilvl="0" w:tplc="2884B80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7D2D92"/>
    <w:multiLevelType w:val="hybridMultilevel"/>
    <w:tmpl w:val="68DE8590"/>
    <w:lvl w:ilvl="0" w:tplc="E06AE1A8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1016D4"/>
    <w:multiLevelType w:val="hybridMultilevel"/>
    <w:tmpl w:val="9A3EC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6A2841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9E0010C6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sz w:val="19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91C75"/>
    <w:multiLevelType w:val="hybridMultilevel"/>
    <w:tmpl w:val="F70420E2"/>
    <w:lvl w:ilvl="0" w:tplc="6AD4D484">
      <w:start w:val="6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aho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063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FE06E6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8732A5"/>
    <w:multiLevelType w:val="hybridMultilevel"/>
    <w:tmpl w:val="3FD8A570"/>
    <w:lvl w:ilvl="0" w:tplc="0415000B">
      <w:start w:val="1"/>
      <w:numFmt w:val="bullet"/>
      <w:lvlText w:val=""/>
      <w:lvlJc w:val="left"/>
      <w:pPr>
        <w:ind w:left="11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7" w15:restartNumberingAfterBreak="0">
    <w:nsid w:val="0FCC442B"/>
    <w:multiLevelType w:val="hybridMultilevel"/>
    <w:tmpl w:val="DC2C14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1B17520"/>
    <w:multiLevelType w:val="hybridMultilevel"/>
    <w:tmpl w:val="D0584CA8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9" w15:restartNumberingAfterBreak="0">
    <w:nsid w:val="11F921F0"/>
    <w:multiLevelType w:val="hybridMultilevel"/>
    <w:tmpl w:val="76AE95F4"/>
    <w:lvl w:ilvl="0" w:tplc="53CADC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877C139C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8CB220B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BC67C1"/>
    <w:multiLevelType w:val="hybridMultilevel"/>
    <w:tmpl w:val="E110A5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8EACB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8A21AF"/>
    <w:multiLevelType w:val="hybridMultilevel"/>
    <w:tmpl w:val="E9D8ACBE"/>
    <w:lvl w:ilvl="0" w:tplc="C00C046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6FC6ECE"/>
    <w:multiLevelType w:val="hybridMultilevel"/>
    <w:tmpl w:val="7B862EC0"/>
    <w:lvl w:ilvl="0" w:tplc="E63E600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366172"/>
    <w:multiLevelType w:val="multilevel"/>
    <w:tmpl w:val="8EBC618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1F1E74B4"/>
    <w:multiLevelType w:val="hybridMultilevel"/>
    <w:tmpl w:val="A81CC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D04FA7"/>
    <w:multiLevelType w:val="multilevel"/>
    <w:tmpl w:val="1E9E0FC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8084B0E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3430230"/>
    <w:multiLevelType w:val="hybridMultilevel"/>
    <w:tmpl w:val="8A4CE6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A10C35"/>
    <w:multiLevelType w:val="hybridMultilevel"/>
    <w:tmpl w:val="D988D7A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259A3DCA"/>
    <w:multiLevelType w:val="hybridMultilevel"/>
    <w:tmpl w:val="7DC69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204E17"/>
    <w:multiLevelType w:val="hybridMultilevel"/>
    <w:tmpl w:val="F0AA3A90"/>
    <w:lvl w:ilvl="0" w:tplc="6AD4D484">
      <w:start w:val="6"/>
      <w:numFmt w:val="bullet"/>
      <w:lvlText w:val=""/>
      <w:lvlJc w:val="left"/>
      <w:pPr>
        <w:ind w:left="114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E094ED8"/>
    <w:multiLevelType w:val="hybridMultilevel"/>
    <w:tmpl w:val="4C6E8A74"/>
    <w:lvl w:ilvl="0" w:tplc="FD4A8F0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D70D2D"/>
    <w:multiLevelType w:val="hybridMultilevel"/>
    <w:tmpl w:val="5302F95A"/>
    <w:lvl w:ilvl="0" w:tplc="8FB6D83A">
      <w:start w:val="1"/>
      <w:numFmt w:val="lowerLetter"/>
      <w:lvlText w:val="%1)"/>
      <w:lvlJc w:val="left"/>
      <w:pPr>
        <w:ind w:left="219" w:hanging="360"/>
      </w:pPr>
      <w:rPr>
        <w:rFonts w:hint="default"/>
        <w:b/>
        <w:i/>
        <w:caps w:val="0"/>
        <w:strike w:val="0"/>
        <w:dstrike w:val="0"/>
        <w:vanish w:val="0"/>
        <w:color w:val="000000"/>
        <w:position w:val="0"/>
        <w:sz w:val="18"/>
        <w:szCs w:val="18"/>
        <w:vertAlign w:val="baseline"/>
      </w:rPr>
    </w:lvl>
    <w:lvl w:ilvl="1" w:tplc="5382064E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31083BAA"/>
    <w:multiLevelType w:val="multilevel"/>
    <w:tmpl w:val="541076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3BA1785"/>
    <w:multiLevelType w:val="multilevel"/>
    <w:tmpl w:val="7BDC2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341C6701"/>
    <w:multiLevelType w:val="multilevel"/>
    <w:tmpl w:val="1E04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39" w15:restartNumberingAfterBreak="0">
    <w:nsid w:val="34AE42BC"/>
    <w:multiLevelType w:val="hybridMultilevel"/>
    <w:tmpl w:val="C9F68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EB73C9"/>
    <w:multiLevelType w:val="hybridMultilevel"/>
    <w:tmpl w:val="5FC6957A"/>
    <w:lvl w:ilvl="0" w:tplc="8D1869D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920503"/>
    <w:multiLevelType w:val="multilevel"/>
    <w:tmpl w:val="B2A2762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42" w15:restartNumberingAfterBreak="0">
    <w:nsid w:val="3C6A6161"/>
    <w:multiLevelType w:val="hybridMultilevel"/>
    <w:tmpl w:val="43EE4F64"/>
    <w:lvl w:ilvl="0" w:tplc="F73EB6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9167C2"/>
    <w:multiLevelType w:val="hybridMultilevel"/>
    <w:tmpl w:val="99A85CC0"/>
    <w:lvl w:ilvl="0" w:tplc="B9EE766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A62187"/>
    <w:multiLevelType w:val="hybridMultilevel"/>
    <w:tmpl w:val="B05C6DF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1F3BA7"/>
    <w:multiLevelType w:val="hybridMultilevel"/>
    <w:tmpl w:val="7BEA4A5E"/>
    <w:lvl w:ilvl="0" w:tplc="9C7002AE">
      <w:start w:val="3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21F2A57"/>
    <w:multiLevelType w:val="multilevel"/>
    <w:tmpl w:val="7A94E19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3B638C4"/>
    <w:multiLevelType w:val="hybridMultilevel"/>
    <w:tmpl w:val="F2A2E6D0"/>
    <w:lvl w:ilvl="0" w:tplc="2884B80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121AF8"/>
    <w:multiLevelType w:val="hybridMultilevel"/>
    <w:tmpl w:val="508EE248"/>
    <w:lvl w:ilvl="0" w:tplc="47785110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1" w15:restartNumberingAfterBreak="0">
    <w:nsid w:val="57CC6BD1"/>
    <w:multiLevelType w:val="hybridMultilevel"/>
    <w:tmpl w:val="D09A4438"/>
    <w:lvl w:ilvl="0" w:tplc="A192F1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96A77E6"/>
    <w:multiLevelType w:val="hybridMultilevel"/>
    <w:tmpl w:val="CA547000"/>
    <w:lvl w:ilvl="0" w:tplc="F752C9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7D027C"/>
    <w:multiLevelType w:val="hybridMultilevel"/>
    <w:tmpl w:val="258A84CC"/>
    <w:lvl w:ilvl="0" w:tplc="2B34E39C">
      <w:start w:val="1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5E0B0E72"/>
    <w:multiLevelType w:val="multilevel"/>
    <w:tmpl w:val="4396467C"/>
    <w:lvl w:ilvl="0">
      <w:start w:val="1"/>
      <w:numFmt w:val="decimal"/>
      <w:lvlText w:val="4.%1.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position w:val="0"/>
        <w:sz w:val="20"/>
        <w:szCs w:val="18"/>
        <w:vertAlign w:val="baseline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position w:val="0"/>
        <w:sz w:val="20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7" w15:restartNumberingAfterBreak="0">
    <w:nsid w:val="5E29064C"/>
    <w:multiLevelType w:val="hybridMultilevel"/>
    <w:tmpl w:val="F7121926"/>
    <w:lvl w:ilvl="0" w:tplc="17F0A9A4">
      <w:start w:val="1"/>
      <w:numFmt w:val="decimal"/>
      <w:lvlText w:val="%1)"/>
      <w:lvlJc w:val="left"/>
      <w:pPr>
        <w:ind w:left="262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930795"/>
    <w:multiLevelType w:val="hybridMultilevel"/>
    <w:tmpl w:val="0F00E938"/>
    <w:lvl w:ilvl="0" w:tplc="2884B80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EB34DB9"/>
    <w:multiLevelType w:val="hybridMultilevel"/>
    <w:tmpl w:val="D68A1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A2841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95181B"/>
    <w:multiLevelType w:val="hybridMultilevel"/>
    <w:tmpl w:val="FE828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4A461A"/>
    <w:multiLevelType w:val="hybridMultilevel"/>
    <w:tmpl w:val="3D264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F4A4C"/>
    <w:multiLevelType w:val="hybridMultilevel"/>
    <w:tmpl w:val="CB7253C0"/>
    <w:lvl w:ilvl="0" w:tplc="42D8E7C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3F4934"/>
    <w:multiLevelType w:val="hybridMultilevel"/>
    <w:tmpl w:val="48B23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29706F3"/>
    <w:multiLevelType w:val="multilevel"/>
    <w:tmpl w:val="8A660546"/>
    <w:lvl w:ilvl="0">
      <w:start w:val="8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65" w15:restartNumberingAfterBreak="0">
    <w:nsid w:val="67E50EE0"/>
    <w:multiLevelType w:val="hybridMultilevel"/>
    <w:tmpl w:val="EA4C2ABC"/>
    <w:lvl w:ilvl="0" w:tplc="2884B80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C23901"/>
    <w:multiLevelType w:val="hybridMultilevel"/>
    <w:tmpl w:val="92B6E180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7" w15:restartNumberingAfterBreak="0">
    <w:nsid w:val="6ACA0781"/>
    <w:multiLevelType w:val="multilevel"/>
    <w:tmpl w:val="91062A4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6CBF35AA"/>
    <w:multiLevelType w:val="multilevel"/>
    <w:tmpl w:val="7F2C5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03784"/>
    <w:multiLevelType w:val="hybridMultilevel"/>
    <w:tmpl w:val="4D5C3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74123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2" w15:restartNumberingAfterBreak="0">
    <w:nsid w:val="7420497E"/>
    <w:multiLevelType w:val="hybridMultilevel"/>
    <w:tmpl w:val="798E978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8E10F7D"/>
    <w:multiLevelType w:val="hybridMultilevel"/>
    <w:tmpl w:val="F44CA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0F7682"/>
    <w:multiLevelType w:val="multilevel"/>
    <w:tmpl w:val="13920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F8976FA"/>
    <w:multiLevelType w:val="multilevel"/>
    <w:tmpl w:val="FE280CAE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tabs>
          <w:tab w:val="num" w:pos="2410"/>
        </w:tabs>
        <w:ind w:left="241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28"/>
        </w:tabs>
        <w:ind w:left="3828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num w:numId="1" w16cid:durableId="1214846617">
    <w:abstractNumId w:val="15"/>
  </w:num>
  <w:num w:numId="2" w16cid:durableId="966814778">
    <w:abstractNumId w:val="52"/>
  </w:num>
  <w:num w:numId="3" w16cid:durableId="1770924865">
    <w:abstractNumId w:val="23"/>
  </w:num>
  <w:num w:numId="4" w16cid:durableId="716851875">
    <w:abstractNumId w:val="71"/>
  </w:num>
  <w:num w:numId="5" w16cid:durableId="2033070873">
    <w:abstractNumId w:val="9"/>
  </w:num>
  <w:num w:numId="6" w16cid:durableId="54934633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1991666">
    <w:abstractNumId w:val="46"/>
  </w:num>
  <w:num w:numId="8" w16cid:durableId="433012272">
    <w:abstractNumId w:val="31"/>
  </w:num>
  <w:num w:numId="9" w16cid:durableId="1407725171">
    <w:abstractNumId w:val="24"/>
  </w:num>
  <w:num w:numId="10" w16cid:durableId="592202267">
    <w:abstractNumId w:val="36"/>
  </w:num>
  <w:num w:numId="11" w16cid:durableId="412362103">
    <w:abstractNumId w:val="74"/>
  </w:num>
  <w:num w:numId="12" w16cid:durableId="1737239612">
    <w:abstractNumId w:val="19"/>
  </w:num>
  <w:num w:numId="13" w16cid:durableId="1997489949">
    <w:abstractNumId w:val="22"/>
  </w:num>
  <w:num w:numId="14" w16cid:durableId="1002781129">
    <w:abstractNumId w:val="61"/>
  </w:num>
  <w:num w:numId="15" w16cid:durableId="122816060">
    <w:abstractNumId w:val="8"/>
  </w:num>
  <w:num w:numId="16" w16cid:durableId="424300586">
    <w:abstractNumId w:val="11"/>
  </w:num>
  <w:num w:numId="17" w16cid:durableId="1663193004">
    <w:abstractNumId w:val="37"/>
  </w:num>
  <w:num w:numId="18" w16cid:durableId="2075202271">
    <w:abstractNumId w:val="48"/>
  </w:num>
  <w:num w:numId="19" w16cid:durableId="739791246">
    <w:abstractNumId w:val="35"/>
  </w:num>
  <w:num w:numId="20" w16cid:durableId="360129168">
    <w:abstractNumId w:val="75"/>
  </w:num>
  <w:num w:numId="21" w16cid:durableId="47606006">
    <w:abstractNumId w:val="38"/>
  </w:num>
  <w:num w:numId="22" w16cid:durableId="1042629737">
    <w:abstractNumId w:val="40"/>
  </w:num>
  <w:num w:numId="23" w16cid:durableId="276527899">
    <w:abstractNumId w:val="54"/>
  </w:num>
  <w:num w:numId="24" w16cid:durableId="566957097">
    <w:abstractNumId w:val="26"/>
  </w:num>
  <w:num w:numId="25" w16cid:durableId="1783450201">
    <w:abstractNumId w:val="42"/>
  </w:num>
  <w:num w:numId="26" w16cid:durableId="259460466">
    <w:abstractNumId w:val="28"/>
  </w:num>
  <w:num w:numId="27" w16cid:durableId="719786701">
    <w:abstractNumId w:val="68"/>
  </w:num>
  <w:num w:numId="28" w16cid:durableId="889002151">
    <w:abstractNumId w:val="41"/>
  </w:num>
  <w:num w:numId="29" w16cid:durableId="1265653245">
    <w:abstractNumId w:val="70"/>
  </w:num>
  <w:num w:numId="30" w16cid:durableId="727727019">
    <w:abstractNumId w:val="29"/>
  </w:num>
  <w:num w:numId="31" w16cid:durableId="1789663567">
    <w:abstractNumId w:val="14"/>
  </w:num>
  <w:num w:numId="32" w16cid:durableId="1050349533">
    <w:abstractNumId w:val="21"/>
  </w:num>
  <w:num w:numId="33" w16cid:durableId="2110545473">
    <w:abstractNumId w:val="72"/>
  </w:num>
  <w:num w:numId="34" w16cid:durableId="506293564">
    <w:abstractNumId w:val="34"/>
  </w:num>
  <w:num w:numId="35" w16cid:durableId="1202547268">
    <w:abstractNumId w:val="55"/>
    <w:lvlOverride w:ilvl="0">
      <w:startOverride w:val="1"/>
    </w:lvlOverride>
  </w:num>
  <w:num w:numId="36" w16cid:durableId="2088265592">
    <w:abstractNumId w:val="43"/>
    <w:lvlOverride w:ilvl="0">
      <w:startOverride w:val="1"/>
    </w:lvlOverride>
  </w:num>
  <w:num w:numId="37" w16cid:durableId="98333172">
    <w:abstractNumId w:val="55"/>
  </w:num>
  <w:num w:numId="38" w16cid:durableId="1381127423">
    <w:abstractNumId w:val="43"/>
  </w:num>
  <w:num w:numId="39" w16cid:durableId="501821149">
    <w:abstractNumId w:val="27"/>
  </w:num>
  <w:num w:numId="40" w16cid:durableId="6296725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4376318">
    <w:abstractNumId w:val="44"/>
  </w:num>
  <w:num w:numId="42" w16cid:durableId="1092974965">
    <w:abstractNumId w:val="16"/>
  </w:num>
  <w:num w:numId="43" w16cid:durableId="491987933">
    <w:abstractNumId w:val="13"/>
  </w:num>
  <w:num w:numId="44" w16cid:durableId="983703207">
    <w:abstractNumId w:val="51"/>
  </w:num>
  <w:num w:numId="45" w16cid:durableId="738098207">
    <w:abstractNumId w:val="62"/>
  </w:num>
  <w:num w:numId="46" w16cid:durableId="1884632014">
    <w:abstractNumId w:val="7"/>
  </w:num>
  <w:num w:numId="47" w16cid:durableId="1558857669">
    <w:abstractNumId w:val="33"/>
  </w:num>
  <w:num w:numId="48" w16cid:durableId="201599442">
    <w:abstractNumId w:val="67"/>
  </w:num>
  <w:num w:numId="49" w16cid:durableId="149903610">
    <w:abstractNumId w:val="64"/>
  </w:num>
  <w:num w:numId="50" w16cid:durableId="1836455345">
    <w:abstractNumId w:val="59"/>
  </w:num>
  <w:num w:numId="51" w16cid:durableId="1555044645">
    <w:abstractNumId w:val="32"/>
  </w:num>
  <w:num w:numId="52" w16cid:durableId="22225783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7005182">
    <w:abstractNumId w:val="17"/>
  </w:num>
  <w:num w:numId="54" w16cid:durableId="477191048">
    <w:abstractNumId w:val="69"/>
  </w:num>
  <w:num w:numId="55" w16cid:durableId="1738358461">
    <w:abstractNumId w:val="53"/>
  </w:num>
  <w:num w:numId="56" w16cid:durableId="270210314">
    <w:abstractNumId w:val="56"/>
  </w:num>
  <w:num w:numId="57" w16cid:durableId="1401559831">
    <w:abstractNumId w:val="18"/>
  </w:num>
  <w:num w:numId="58" w16cid:durableId="404884516">
    <w:abstractNumId w:val="47"/>
  </w:num>
  <w:num w:numId="59" w16cid:durableId="1710690128">
    <w:abstractNumId w:val="50"/>
  </w:num>
  <w:num w:numId="60" w16cid:durableId="101168894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85919910">
    <w:abstractNumId w:val="25"/>
  </w:num>
  <w:num w:numId="62" w16cid:durableId="702245477">
    <w:abstractNumId w:val="60"/>
  </w:num>
  <w:num w:numId="63" w16cid:durableId="1697150289">
    <w:abstractNumId w:val="66"/>
  </w:num>
  <w:num w:numId="64" w16cid:durableId="112556013">
    <w:abstractNumId w:val="30"/>
  </w:num>
  <w:num w:numId="65" w16cid:durableId="592904629">
    <w:abstractNumId w:val="10"/>
  </w:num>
  <w:num w:numId="66" w16cid:durableId="754715173">
    <w:abstractNumId w:val="39"/>
  </w:num>
  <w:num w:numId="67" w16cid:durableId="1378428134">
    <w:abstractNumId w:val="73"/>
  </w:num>
  <w:num w:numId="68" w16cid:durableId="1330913167">
    <w:abstractNumId w:val="58"/>
  </w:num>
  <w:num w:numId="69" w16cid:durableId="1730377235">
    <w:abstractNumId w:val="65"/>
  </w:num>
  <w:num w:numId="70" w16cid:durableId="453330217">
    <w:abstractNumId w:val="49"/>
  </w:num>
  <w:num w:numId="71" w16cid:durableId="106824416">
    <w:abstractNumId w:val="12"/>
  </w:num>
  <w:num w:numId="72" w16cid:durableId="856695461">
    <w:abstractNumId w:val="5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442"/>
    <w:rsid w:val="00002D21"/>
    <w:rsid w:val="00002F66"/>
    <w:rsid w:val="00004421"/>
    <w:rsid w:val="0001103C"/>
    <w:rsid w:val="00014AE1"/>
    <w:rsid w:val="00015E0C"/>
    <w:rsid w:val="00021E1F"/>
    <w:rsid w:val="00022B93"/>
    <w:rsid w:val="00023027"/>
    <w:rsid w:val="00026202"/>
    <w:rsid w:val="00027E8C"/>
    <w:rsid w:val="000427EE"/>
    <w:rsid w:val="000451B6"/>
    <w:rsid w:val="000452B1"/>
    <w:rsid w:val="00046BE9"/>
    <w:rsid w:val="00054FBF"/>
    <w:rsid w:val="00061BDC"/>
    <w:rsid w:val="000674C4"/>
    <w:rsid w:val="0006759B"/>
    <w:rsid w:val="00067983"/>
    <w:rsid w:val="000769F2"/>
    <w:rsid w:val="00077FF7"/>
    <w:rsid w:val="00082C50"/>
    <w:rsid w:val="00083E75"/>
    <w:rsid w:val="00085BC5"/>
    <w:rsid w:val="00091E62"/>
    <w:rsid w:val="0009330F"/>
    <w:rsid w:val="000A65A5"/>
    <w:rsid w:val="000B38A1"/>
    <w:rsid w:val="000B4B47"/>
    <w:rsid w:val="000B6944"/>
    <w:rsid w:val="000C0D0A"/>
    <w:rsid w:val="000C3F8D"/>
    <w:rsid w:val="000C4B55"/>
    <w:rsid w:val="000C4DE8"/>
    <w:rsid w:val="000C5BFB"/>
    <w:rsid w:val="000C69C9"/>
    <w:rsid w:val="000D3137"/>
    <w:rsid w:val="000D77EE"/>
    <w:rsid w:val="000D7E18"/>
    <w:rsid w:val="000E47F7"/>
    <w:rsid w:val="000E6E66"/>
    <w:rsid w:val="000F6637"/>
    <w:rsid w:val="00102332"/>
    <w:rsid w:val="00107040"/>
    <w:rsid w:val="00110693"/>
    <w:rsid w:val="00113501"/>
    <w:rsid w:val="00117218"/>
    <w:rsid w:val="001215EA"/>
    <w:rsid w:val="00125B10"/>
    <w:rsid w:val="00133C48"/>
    <w:rsid w:val="00134F25"/>
    <w:rsid w:val="0013549E"/>
    <w:rsid w:val="00143960"/>
    <w:rsid w:val="001544D3"/>
    <w:rsid w:val="00155A73"/>
    <w:rsid w:val="00156F0F"/>
    <w:rsid w:val="00161BC8"/>
    <w:rsid w:val="001644A0"/>
    <w:rsid w:val="0016715E"/>
    <w:rsid w:val="00171D5A"/>
    <w:rsid w:val="00173FEF"/>
    <w:rsid w:val="00174FC4"/>
    <w:rsid w:val="00177E96"/>
    <w:rsid w:val="00184D73"/>
    <w:rsid w:val="00192F3B"/>
    <w:rsid w:val="00194039"/>
    <w:rsid w:val="001947B1"/>
    <w:rsid w:val="00196EC2"/>
    <w:rsid w:val="001A1628"/>
    <w:rsid w:val="001A1C13"/>
    <w:rsid w:val="001A2460"/>
    <w:rsid w:val="001B1064"/>
    <w:rsid w:val="001C37D3"/>
    <w:rsid w:val="001D6797"/>
    <w:rsid w:val="001E2A85"/>
    <w:rsid w:val="001F0490"/>
    <w:rsid w:val="001F4871"/>
    <w:rsid w:val="002008EC"/>
    <w:rsid w:val="00206D06"/>
    <w:rsid w:val="00210959"/>
    <w:rsid w:val="002114BA"/>
    <w:rsid w:val="00213255"/>
    <w:rsid w:val="00215589"/>
    <w:rsid w:val="00216317"/>
    <w:rsid w:val="00216AD4"/>
    <w:rsid w:val="002277D0"/>
    <w:rsid w:val="00233422"/>
    <w:rsid w:val="00234E03"/>
    <w:rsid w:val="002360B1"/>
    <w:rsid w:val="0025179A"/>
    <w:rsid w:val="00251E47"/>
    <w:rsid w:val="00253883"/>
    <w:rsid w:val="002543D8"/>
    <w:rsid w:val="00257D92"/>
    <w:rsid w:val="00261442"/>
    <w:rsid w:val="00264340"/>
    <w:rsid w:val="0026679E"/>
    <w:rsid w:val="00270CA7"/>
    <w:rsid w:val="00274592"/>
    <w:rsid w:val="00274FA3"/>
    <w:rsid w:val="002752B0"/>
    <w:rsid w:val="0028206C"/>
    <w:rsid w:val="00283655"/>
    <w:rsid w:val="00284E92"/>
    <w:rsid w:val="0028565F"/>
    <w:rsid w:val="0028782B"/>
    <w:rsid w:val="002A60DF"/>
    <w:rsid w:val="002B2DA5"/>
    <w:rsid w:val="002B4D67"/>
    <w:rsid w:val="002B5FE1"/>
    <w:rsid w:val="002C5ADE"/>
    <w:rsid w:val="002C6559"/>
    <w:rsid w:val="002C730C"/>
    <w:rsid w:val="002E061D"/>
    <w:rsid w:val="002E0750"/>
    <w:rsid w:val="002E197B"/>
    <w:rsid w:val="002E3671"/>
    <w:rsid w:val="002E3BF2"/>
    <w:rsid w:val="002E6AFC"/>
    <w:rsid w:val="002E7CB4"/>
    <w:rsid w:val="002F01C5"/>
    <w:rsid w:val="00300034"/>
    <w:rsid w:val="003036AD"/>
    <w:rsid w:val="00305514"/>
    <w:rsid w:val="00310673"/>
    <w:rsid w:val="0031280B"/>
    <w:rsid w:val="00320961"/>
    <w:rsid w:val="0032242A"/>
    <w:rsid w:val="003236C9"/>
    <w:rsid w:val="003255C4"/>
    <w:rsid w:val="00330160"/>
    <w:rsid w:val="00331C8D"/>
    <w:rsid w:val="00333174"/>
    <w:rsid w:val="00333A88"/>
    <w:rsid w:val="00333F45"/>
    <w:rsid w:val="003357F5"/>
    <w:rsid w:val="003400AF"/>
    <w:rsid w:val="00340E06"/>
    <w:rsid w:val="0035143A"/>
    <w:rsid w:val="00351A3B"/>
    <w:rsid w:val="0035291C"/>
    <w:rsid w:val="0035506A"/>
    <w:rsid w:val="00356492"/>
    <w:rsid w:val="00361943"/>
    <w:rsid w:val="00376261"/>
    <w:rsid w:val="00382CA2"/>
    <w:rsid w:val="00384647"/>
    <w:rsid w:val="0038589B"/>
    <w:rsid w:val="003871EF"/>
    <w:rsid w:val="0039138A"/>
    <w:rsid w:val="003915D2"/>
    <w:rsid w:val="00392382"/>
    <w:rsid w:val="00392A2F"/>
    <w:rsid w:val="00396DDC"/>
    <w:rsid w:val="003A2579"/>
    <w:rsid w:val="003A2906"/>
    <w:rsid w:val="003A7ECD"/>
    <w:rsid w:val="003B01A0"/>
    <w:rsid w:val="003B364E"/>
    <w:rsid w:val="003C3341"/>
    <w:rsid w:val="003C35EE"/>
    <w:rsid w:val="003C3897"/>
    <w:rsid w:val="003C6BC5"/>
    <w:rsid w:val="003C7131"/>
    <w:rsid w:val="003D2A64"/>
    <w:rsid w:val="003D4F86"/>
    <w:rsid w:val="003D61FA"/>
    <w:rsid w:val="003E4B15"/>
    <w:rsid w:val="003F31F6"/>
    <w:rsid w:val="00401471"/>
    <w:rsid w:val="00404C31"/>
    <w:rsid w:val="00405475"/>
    <w:rsid w:val="00411A68"/>
    <w:rsid w:val="0041654D"/>
    <w:rsid w:val="0041667F"/>
    <w:rsid w:val="00420440"/>
    <w:rsid w:val="004217E1"/>
    <w:rsid w:val="004219DA"/>
    <w:rsid w:val="00422368"/>
    <w:rsid w:val="00423D66"/>
    <w:rsid w:val="0042551B"/>
    <w:rsid w:val="0042727C"/>
    <w:rsid w:val="004324D9"/>
    <w:rsid w:val="00433639"/>
    <w:rsid w:val="00435059"/>
    <w:rsid w:val="00435C94"/>
    <w:rsid w:val="00441FA5"/>
    <w:rsid w:val="00443083"/>
    <w:rsid w:val="00444A32"/>
    <w:rsid w:val="0044743E"/>
    <w:rsid w:val="0045028E"/>
    <w:rsid w:val="004510DF"/>
    <w:rsid w:val="0045154B"/>
    <w:rsid w:val="00456E9A"/>
    <w:rsid w:val="004571C1"/>
    <w:rsid w:val="004578C9"/>
    <w:rsid w:val="00457E33"/>
    <w:rsid w:val="00457E6D"/>
    <w:rsid w:val="00463315"/>
    <w:rsid w:val="004634DA"/>
    <w:rsid w:val="004747D8"/>
    <w:rsid w:val="00481EDE"/>
    <w:rsid w:val="00483F58"/>
    <w:rsid w:val="004862E9"/>
    <w:rsid w:val="0049538E"/>
    <w:rsid w:val="00495CC3"/>
    <w:rsid w:val="00497DC6"/>
    <w:rsid w:val="004A4DB2"/>
    <w:rsid w:val="004A7A21"/>
    <w:rsid w:val="004B2C3D"/>
    <w:rsid w:val="004D16B3"/>
    <w:rsid w:val="004D66CA"/>
    <w:rsid w:val="004D74F4"/>
    <w:rsid w:val="004E10C6"/>
    <w:rsid w:val="004E1BC1"/>
    <w:rsid w:val="004E2F31"/>
    <w:rsid w:val="004E7C1F"/>
    <w:rsid w:val="004F52E2"/>
    <w:rsid w:val="004F6DDE"/>
    <w:rsid w:val="00504696"/>
    <w:rsid w:val="00505D7E"/>
    <w:rsid w:val="00511DF7"/>
    <w:rsid w:val="00512370"/>
    <w:rsid w:val="00514E42"/>
    <w:rsid w:val="00514F28"/>
    <w:rsid w:val="00515D0C"/>
    <w:rsid w:val="00516147"/>
    <w:rsid w:val="005220C4"/>
    <w:rsid w:val="005321F5"/>
    <w:rsid w:val="00542857"/>
    <w:rsid w:val="005429D0"/>
    <w:rsid w:val="00542F7E"/>
    <w:rsid w:val="00545A86"/>
    <w:rsid w:val="00546028"/>
    <w:rsid w:val="00546376"/>
    <w:rsid w:val="00546908"/>
    <w:rsid w:val="00554451"/>
    <w:rsid w:val="005546B1"/>
    <w:rsid w:val="005559E6"/>
    <w:rsid w:val="00567A6D"/>
    <w:rsid w:val="0057785D"/>
    <w:rsid w:val="005807B2"/>
    <w:rsid w:val="00597938"/>
    <w:rsid w:val="005A3812"/>
    <w:rsid w:val="005A72F5"/>
    <w:rsid w:val="005B1ED7"/>
    <w:rsid w:val="005B4535"/>
    <w:rsid w:val="005C5961"/>
    <w:rsid w:val="005C6C42"/>
    <w:rsid w:val="005D5E77"/>
    <w:rsid w:val="005E0E13"/>
    <w:rsid w:val="005E0E21"/>
    <w:rsid w:val="005E1A94"/>
    <w:rsid w:val="005F1684"/>
    <w:rsid w:val="005F217A"/>
    <w:rsid w:val="005F55E2"/>
    <w:rsid w:val="005F5955"/>
    <w:rsid w:val="00601767"/>
    <w:rsid w:val="00602DD3"/>
    <w:rsid w:val="00604751"/>
    <w:rsid w:val="00605322"/>
    <w:rsid w:val="00606582"/>
    <w:rsid w:val="00610632"/>
    <w:rsid w:val="00611157"/>
    <w:rsid w:val="00613023"/>
    <w:rsid w:val="006151D4"/>
    <w:rsid w:val="00616A5F"/>
    <w:rsid w:val="00624842"/>
    <w:rsid w:val="006254F3"/>
    <w:rsid w:val="00633132"/>
    <w:rsid w:val="00635826"/>
    <w:rsid w:val="00641504"/>
    <w:rsid w:val="006521A6"/>
    <w:rsid w:val="006528A0"/>
    <w:rsid w:val="0065328B"/>
    <w:rsid w:val="006653A2"/>
    <w:rsid w:val="00666514"/>
    <w:rsid w:val="00676B1A"/>
    <w:rsid w:val="006852EC"/>
    <w:rsid w:val="00691FE2"/>
    <w:rsid w:val="006933E8"/>
    <w:rsid w:val="00693C7A"/>
    <w:rsid w:val="006940F0"/>
    <w:rsid w:val="006969FD"/>
    <w:rsid w:val="006A04DB"/>
    <w:rsid w:val="006A3352"/>
    <w:rsid w:val="006A3D54"/>
    <w:rsid w:val="006A651F"/>
    <w:rsid w:val="006A7838"/>
    <w:rsid w:val="006B04C4"/>
    <w:rsid w:val="006B0C34"/>
    <w:rsid w:val="006B3B9C"/>
    <w:rsid w:val="006C08D5"/>
    <w:rsid w:val="006C1D14"/>
    <w:rsid w:val="006D1BE1"/>
    <w:rsid w:val="006D6A27"/>
    <w:rsid w:val="006E6155"/>
    <w:rsid w:val="006E7438"/>
    <w:rsid w:val="006F2ED5"/>
    <w:rsid w:val="006F6ACB"/>
    <w:rsid w:val="007001E4"/>
    <w:rsid w:val="00704511"/>
    <w:rsid w:val="00705521"/>
    <w:rsid w:val="00713100"/>
    <w:rsid w:val="00713809"/>
    <w:rsid w:val="00715312"/>
    <w:rsid w:val="007153E2"/>
    <w:rsid w:val="00715F07"/>
    <w:rsid w:val="00721C45"/>
    <w:rsid w:val="00723D53"/>
    <w:rsid w:val="00735A47"/>
    <w:rsid w:val="007372BA"/>
    <w:rsid w:val="00737BF4"/>
    <w:rsid w:val="00741D03"/>
    <w:rsid w:val="0074218E"/>
    <w:rsid w:val="00744602"/>
    <w:rsid w:val="007468FB"/>
    <w:rsid w:val="0075571B"/>
    <w:rsid w:val="0076252B"/>
    <w:rsid w:val="00765F3A"/>
    <w:rsid w:val="00776E1B"/>
    <w:rsid w:val="00781375"/>
    <w:rsid w:val="007840AC"/>
    <w:rsid w:val="0078411E"/>
    <w:rsid w:val="00784460"/>
    <w:rsid w:val="0079256B"/>
    <w:rsid w:val="00797336"/>
    <w:rsid w:val="007A0DE8"/>
    <w:rsid w:val="007A2194"/>
    <w:rsid w:val="007B1430"/>
    <w:rsid w:val="007B4E29"/>
    <w:rsid w:val="007D1F44"/>
    <w:rsid w:val="007D30C8"/>
    <w:rsid w:val="007E1FEC"/>
    <w:rsid w:val="007E2DB0"/>
    <w:rsid w:val="007E601D"/>
    <w:rsid w:val="007F1D39"/>
    <w:rsid w:val="007F7319"/>
    <w:rsid w:val="008005A8"/>
    <w:rsid w:val="0080269C"/>
    <w:rsid w:val="008027D7"/>
    <w:rsid w:val="00803EA7"/>
    <w:rsid w:val="00811A69"/>
    <w:rsid w:val="008125B3"/>
    <w:rsid w:val="00814594"/>
    <w:rsid w:val="008174C1"/>
    <w:rsid w:val="0082029A"/>
    <w:rsid w:val="008203FC"/>
    <w:rsid w:val="0083531F"/>
    <w:rsid w:val="00840561"/>
    <w:rsid w:val="00854AAD"/>
    <w:rsid w:val="0085689D"/>
    <w:rsid w:val="008660CB"/>
    <w:rsid w:val="008666FE"/>
    <w:rsid w:val="0087101B"/>
    <w:rsid w:val="00875BAF"/>
    <w:rsid w:val="00875C6F"/>
    <w:rsid w:val="008801A5"/>
    <w:rsid w:val="00885056"/>
    <w:rsid w:val="00892747"/>
    <w:rsid w:val="008957E1"/>
    <w:rsid w:val="008961ED"/>
    <w:rsid w:val="008B39A2"/>
    <w:rsid w:val="008B6982"/>
    <w:rsid w:val="008C03CE"/>
    <w:rsid w:val="008C3C39"/>
    <w:rsid w:val="008C5CF6"/>
    <w:rsid w:val="008C6457"/>
    <w:rsid w:val="008D11D8"/>
    <w:rsid w:val="008D40E4"/>
    <w:rsid w:val="008E1382"/>
    <w:rsid w:val="008E30F6"/>
    <w:rsid w:val="008E38D2"/>
    <w:rsid w:val="008E664F"/>
    <w:rsid w:val="008F3C46"/>
    <w:rsid w:val="008F4B4C"/>
    <w:rsid w:val="008F6336"/>
    <w:rsid w:val="00900705"/>
    <w:rsid w:val="009016DD"/>
    <w:rsid w:val="00901F40"/>
    <w:rsid w:val="00910BAC"/>
    <w:rsid w:val="009122BE"/>
    <w:rsid w:val="00914443"/>
    <w:rsid w:val="00917A77"/>
    <w:rsid w:val="0092093D"/>
    <w:rsid w:val="00921629"/>
    <w:rsid w:val="00921639"/>
    <w:rsid w:val="00921BE3"/>
    <w:rsid w:val="00923928"/>
    <w:rsid w:val="00924D53"/>
    <w:rsid w:val="009302E5"/>
    <w:rsid w:val="009313E8"/>
    <w:rsid w:val="00934C14"/>
    <w:rsid w:val="00934D76"/>
    <w:rsid w:val="009372F4"/>
    <w:rsid w:val="0094155A"/>
    <w:rsid w:val="00955F09"/>
    <w:rsid w:val="00957DE8"/>
    <w:rsid w:val="00964EA6"/>
    <w:rsid w:val="00970063"/>
    <w:rsid w:val="00970FE9"/>
    <w:rsid w:val="00971FC9"/>
    <w:rsid w:val="009720C3"/>
    <w:rsid w:val="00974B84"/>
    <w:rsid w:val="00980804"/>
    <w:rsid w:val="00982FEF"/>
    <w:rsid w:val="00986B03"/>
    <w:rsid w:val="00990963"/>
    <w:rsid w:val="00995661"/>
    <w:rsid w:val="009A17FE"/>
    <w:rsid w:val="009A3E86"/>
    <w:rsid w:val="009A60AF"/>
    <w:rsid w:val="009B3CE2"/>
    <w:rsid w:val="009B7CE5"/>
    <w:rsid w:val="009C5682"/>
    <w:rsid w:val="009D2B6D"/>
    <w:rsid w:val="009D4EDB"/>
    <w:rsid w:val="009D6B9F"/>
    <w:rsid w:val="009E0025"/>
    <w:rsid w:val="009E5050"/>
    <w:rsid w:val="009E7034"/>
    <w:rsid w:val="009F0EAC"/>
    <w:rsid w:val="009F3CCD"/>
    <w:rsid w:val="00A07AF6"/>
    <w:rsid w:val="00A13897"/>
    <w:rsid w:val="00A152D9"/>
    <w:rsid w:val="00A24E56"/>
    <w:rsid w:val="00A24EE3"/>
    <w:rsid w:val="00A332CF"/>
    <w:rsid w:val="00A367CA"/>
    <w:rsid w:val="00A3735B"/>
    <w:rsid w:val="00A42498"/>
    <w:rsid w:val="00A4345A"/>
    <w:rsid w:val="00A47816"/>
    <w:rsid w:val="00A47DA4"/>
    <w:rsid w:val="00A51277"/>
    <w:rsid w:val="00A5217D"/>
    <w:rsid w:val="00A52360"/>
    <w:rsid w:val="00A61DE4"/>
    <w:rsid w:val="00A637C4"/>
    <w:rsid w:val="00A64D36"/>
    <w:rsid w:val="00A70405"/>
    <w:rsid w:val="00A83DB6"/>
    <w:rsid w:val="00A90D1C"/>
    <w:rsid w:val="00A91412"/>
    <w:rsid w:val="00AA2645"/>
    <w:rsid w:val="00AA3B07"/>
    <w:rsid w:val="00AA4E05"/>
    <w:rsid w:val="00AA7809"/>
    <w:rsid w:val="00AB50CB"/>
    <w:rsid w:val="00AB5494"/>
    <w:rsid w:val="00AB7120"/>
    <w:rsid w:val="00AC3DCC"/>
    <w:rsid w:val="00AD359F"/>
    <w:rsid w:val="00AD6200"/>
    <w:rsid w:val="00AE344B"/>
    <w:rsid w:val="00AE3E72"/>
    <w:rsid w:val="00AE4D2A"/>
    <w:rsid w:val="00AE7B62"/>
    <w:rsid w:val="00AF2254"/>
    <w:rsid w:val="00AF27A4"/>
    <w:rsid w:val="00B03F4A"/>
    <w:rsid w:val="00B05E8E"/>
    <w:rsid w:val="00B11B91"/>
    <w:rsid w:val="00B1620A"/>
    <w:rsid w:val="00B219C9"/>
    <w:rsid w:val="00B32BA1"/>
    <w:rsid w:val="00B35929"/>
    <w:rsid w:val="00B36943"/>
    <w:rsid w:val="00B405DF"/>
    <w:rsid w:val="00B4213C"/>
    <w:rsid w:val="00B45881"/>
    <w:rsid w:val="00B45968"/>
    <w:rsid w:val="00B53705"/>
    <w:rsid w:val="00B54CAD"/>
    <w:rsid w:val="00B56633"/>
    <w:rsid w:val="00B574F6"/>
    <w:rsid w:val="00B624D3"/>
    <w:rsid w:val="00B63FD0"/>
    <w:rsid w:val="00B6578C"/>
    <w:rsid w:val="00B6768B"/>
    <w:rsid w:val="00B70006"/>
    <w:rsid w:val="00B71015"/>
    <w:rsid w:val="00B756C6"/>
    <w:rsid w:val="00B816D7"/>
    <w:rsid w:val="00B86CA4"/>
    <w:rsid w:val="00B87486"/>
    <w:rsid w:val="00B87B05"/>
    <w:rsid w:val="00B9120B"/>
    <w:rsid w:val="00B92451"/>
    <w:rsid w:val="00B94135"/>
    <w:rsid w:val="00BA29BE"/>
    <w:rsid w:val="00BA4EF2"/>
    <w:rsid w:val="00BB14CA"/>
    <w:rsid w:val="00BB1CA9"/>
    <w:rsid w:val="00BB655E"/>
    <w:rsid w:val="00BC0D06"/>
    <w:rsid w:val="00BC12A8"/>
    <w:rsid w:val="00BC3B79"/>
    <w:rsid w:val="00BC7D37"/>
    <w:rsid w:val="00BD1DC6"/>
    <w:rsid w:val="00BD3C0B"/>
    <w:rsid w:val="00BE42D1"/>
    <w:rsid w:val="00BE56C6"/>
    <w:rsid w:val="00BE737B"/>
    <w:rsid w:val="00BE7ADB"/>
    <w:rsid w:val="00BF4AE5"/>
    <w:rsid w:val="00C01C30"/>
    <w:rsid w:val="00C024D8"/>
    <w:rsid w:val="00C02937"/>
    <w:rsid w:val="00C03F1C"/>
    <w:rsid w:val="00C10674"/>
    <w:rsid w:val="00C118E1"/>
    <w:rsid w:val="00C137C0"/>
    <w:rsid w:val="00C1511A"/>
    <w:rsid w:val="00C17BE1"/>
    <w:rsid w:val="00C260E7"/>
    <w:rsid w:val="00C32894"/>
    <w:rsid w:val="00C4013C"/>
    <w:rsid w:val="00C41699"/>
    <w:rsid w:val="00C44223"/>
    <w:rsid w:val="00C458DB"/>
    <w:rsid w:val="00C52FE3"/>
    <w:rsid w:val="00C54DE9"/>
    <w:rsid w:val="00C624A7"/>
    <w:rsid w:val="00C64D44"/>
    <w:rsid w:val="00C64D55"/>
    <w:rsid w:val="00C6616E"/>
    <w:rsid w:val="00C66861"/>
    <w:rsid w:val="00C67459"/>
    <w:rsid w:val="00C75FF2"/>
    <w:rsid w:val="00C85AD6"/>
    <w:rsid w:val="00C916A7"/>
    <w:rsid w:val="00C93650"/>
    <w:rsid w:val="00C97040"/>
    <w:rsid w:val="00CA0027"/>
    <w:rsid w:val="00CA0F59"/>
    <w:rsid w:val="00CA6907"/>
    <w:rsid w:val="00CA7BDF"/>
    <w:rsid w:val="00CB35C2"/>
    <w:rsid w:val="00CB4FF9"/>
    <w:rsid w:val="00CB5770"/>
    <w:rsid w:val="00CB6981"/>
    <w:rsid w:val="00CC2FFA"/>
    <w:rsid w:val="00CC4531"/>
    <w:rsid w:val="00CD1E59"/>
    <w:rsid w:val="00CE04A7"/>
    <w:rsid w:val="00CE3F72"/>
    <w:rsid w:val="00CE50CE"/>
    <w:rsid w:val="00CE79D7"/>
    <w:rsid w:val="00CF380F"/>
    <w:rsid w:val="00CF4712"/>
    <w:rsid w:val="00CF6928"/>
    <w:rsid w:val="00CF7376"/>
    <w:rsid w:val="00D0284D"/>
    <w:rsid w:val="00D05C5A"/>
    <w:rsid w:val="00D06E32"/>
    <w:rsid w:val="00D100BF"/>
    <w:rsid w:val="00D139A7"/>
    <w:rsid w:val="00D13C54"/>
    <w:rsid w:val="00D161FF"/>
    <w:rsid w:val="00D17DF1"/>
    <w:rsid w:val="00D22DDC"/>
    <w:rsid w:val="00D2362E"/>
    <w:rsid w:val="00D26591"/>
    <w:rsid w:val="00D27531"/>
    <w:rsid w:val="00D314EC"/>
    <w:rsid w:val="00D32508"/>
    <w:rsid w:val="00D418FC"/>
    <w:rsid w:val="00D672D0"/>
    <w:rsid w:val="00D70370"/>
    <w:rsid w:val="00D7069D"/>
    <w:rsid w:val="00D7360C"/>
    <w:rsid w:val="00D75918"/>
    <w:rsid w:val="00D77ACD"/>
    <w:rsid w:val="00D80FBA"/>
    <w:rsid w:val="00D81928"/>
    <w:rsid w:val="00D84104"/>
    <w:rsid w:val="00D91F56"/>
    <w:rsid w:val="00D92046"/>
    <w:rsid w:val="00D95381"/>
    <w:rsid w:val="00D9648F"/>
    <w:rsid w:val="00DA03B6"/>
    <w:rsid w:val="00DA41DD"/>
    <w:rsid w:val="00DA706D"/>
    <w:rsid w:val="00DB1884"/>
    <w:rsid w:val="00DB211B"/>
    <w:rsid w:val="00DB69D7"/>
    <w:rsid w:val="00DC0016"/>
    <w:rsid w:val="00DC3ED5"/>
    <w:rsid w:val="00DC5E16"/>
    <w:rsid w:val="00DD1C80"/>
    <w:rsid w:val="00DD2035"/>
    <w:rsid w:val="00DE18D3"/>
    <w:rsid w:val="00DF0B01"/>
    <w:rsid w:val="00DF2384"/>
    <w:rsid w:val="00DF2B54"/>
    <w:rsid w:val="00DF56A0"/>
    <w:rsid w:val="00E02BF0"/>
    <w:rsid w:val="00E07594"/>
    <w:rsid w:val="00E101B1"/>
    <w:rsid w:val="00E105B2"/>
    <w:rsid w:val="00E10F1A"/>
    <w:rsid w:val="00E13157"/>
    <w:rsid w:val="00E1331D"/>
    <w:rsid w:val="00E15AA0"/>
    <w:rsid w:val="00E15E75"/>
    <w:rsid w:val="00E21349"/>
    <w:rsid w:val="00E3243B"/>
    <w:rsid w:val="00E327CE"/>
    <w:rsid w:val="00E34041"/>
    <w:rsid w:val="00E40CE2"/>
    <w:rsid w:val="00E43094"/>
    <w:rsid w:val="00E52B02"/>
    <w:rsid w:val="00E541A3"/>
    <w:rsid w:val="00E54400"/>
    <w:rsid w:val="00E56773"/>
    <w:rsid w:val="00E56C7F"/>
    <w:rsid w:val="00E64CAF"/>
    <w:rsid w:val="00E67E80"/>
    <w:rsid w:val="00E810F5"/>
    <w:rsid w:val="00E812AA"/>
    <w:rsid w:val="00E83270"/>
    <w:rsid w:val="00E8377A"/>
    <w:rsid w:val="00E92253"/>
    <w:rsid w:val="00E92918"/>
    <w:rsid w:val="00EA3A4B"/>
    <w:rsid w:val="00EA6768"/>
    <w:rsid w:val="00EB7796"/>
    <w:rsid w:val="00EB7E3C"/>
    <w:rsid w:val="00EC1D4D"/>
    <w:rsid w:val="00EC3591"/>
    <w:rsid w:val="00EC37E6"/>
    <w:rsid w:val="00EC47C1"/>
    <w:rsid w:val="00EC48E2"/>
    <w:rsid w:val="00EC4BAA"/>
    <w:rsid w:val="00EC521F"/>
    <w:rsid w:val="00ED11B2"/>
    <w:rsid w:val="00ED3266"/>
    <w:rsid w:val="00ED5132"/>
    <w:rsid w:val="00ED738E"/>
    <w:rsid w:val="00EE137B"/>
    <w:rsid w:val="00EE4F75"/>
    <w:rsid w:val="00EE5C18"/>
    <w:rsid w:val="00EE69C0"/>
    <w:rsid w:val="00EE6E1A"/>
    <w:rsid w:val="00EF5B90"/>
    <w:rsid w:val="00F03FED"/>
    <w:rsid w:val="00F04525"/>
    <w:rsid w:val="00F21009"/>
    <w:rsid w:val="00F2142D"/>
    <w:rsid w:val="00F22E7C"/>
    <w:rsid w:val="00F231AA"/>
    <w:rsid w:val="00F23A8E"/>
    <w:rsid w:val="00F24FEB"/>
    <w:rsid w:val="00F25DEB"/>
    <w:rsid w:val="00F274E6"/>
    <w:rsid w:val="00F3249F"/>
    <w:rsid w:val="00F60308"/>
    <w:rsid w:val="00F63A55"/>
    <w:rsid w:val="00F66E71"/>
    <w:rsid w:val="00F70DB6"/>
    <w:rsid w:val="00F7135E"/>
    <w:rsid w:val="00F805A6"/>
    <w:rsid w:val="00F837AD"/>
    <w:rsid w:val="00F86DF2"/>
    <w:rsid w:val="00F92344"/>
    <w:rsid w:val="00F94EC1"/>
    <w:rsid w:val="00FA38B6"/>
    <w:rsid w:val="00FA7E32"/>
    <w:rsid w:val="00FB6E4D"/>
    <w:rsid w:val="00FC1909"/>
    <w:rsid w:val="00FC7A2E"/>
    <w:rsid w:val="00FD046F"/>
    <w:rsid w:val="00FD06B6"/>
    <w:rsid w:val="00FD1E91"/>
    <w:rsid w:val="00FD3EF3"/>
    <w:rsid w:val="00FE0378"/>
    <w:rsid w:val="00FE3671"/>
    <w:rsid w:val="00FF0081"/>
    <w:rsid w:val="00FF08CF"/>
    <w:rsid w:val="00FF2C90"/>
    <w:rsid w:val="00FF60D5"/>
    <w:rsid w:val="00FF717E"/>
    <w:rsid w:val="00FF7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5395ADA8"/>
  <w15:docId w15:val="{25BADA8C-FA61-48C1-90ED-DA2253FD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2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372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72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372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72B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372B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372B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372BA"/>
    <w:pPr>
      <w:spacing w:before="240" w:after="60"/>
      <w:outlineLvl w:val="7"/>
    </w:pPr>
    <w:rPr>
      <w:i/>
      <w:iCs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7372B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72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372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372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372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72B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372B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3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372BA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7372BA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7372BA"/>
    <w:rPr>
      <w:rFonts w:ascii="Tahoma" w:hAnsi="Tahoma" w:cs="Tahoma"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372BA"/>
    <w:rPr>
      <w:rFonts w:ascii="Tahoma" w:eastAsia="Times New Roman" w:hAnsi="Tahoma" w:cs="Tahoma"/>
      <w:bCs/>
      <w:sz w:val="1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372B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7372B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72BA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7372B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uiPriority w:val="99"/>
    <w:rsid w:val="007372BA"/>
    <w:pPr>
      <w:spacing w:after="120"/>
    </w:pPr>
    <w:rPr>
      <w:rFonts w:ascii="Arial" w:hAnsi="Arial" w:cs="Arial"/>
      <w:b/>
      <w:bCs/>
      <w:i/>
      <w:iCs/>
      <w:color w:val="000000"/>
      <w:sz w:val="22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72BA"/>
    <w:rPr>
      <w:rFonts w:ascii="Arial" w:eastAsia="Times New Roman" w:hAnsi="Arial" w:cs="Arial"/>
      <w:b/>
      <w:bCs/>
      <w:i/>
      <w:iCs/>
      <w:color w:val="000000"/>
      <w:szCs w:val="24"/>
      <w:lang w:val="en-GB" w:eastAsia="en-GB"/>
    </w:rPr>
  </w:style>
  <w:style w:type="paragraph" w:customStyle="1" w:styleId="pkt">
    <w:name w:val="pkt"/>
    <w:basedOn w:val="Normalny"/>
    <w:rsid w:val="007372BA"/>
    <w:pPr>
      <w:spacing w:before="60" w:after="60"/>
      <w:ind w:left="851" w:hanging="295"/>
      <w:jc w:val="both"/>
    </w:pPr>
  </w:style>
  <w:style w:type="paragraph" w:styleId="Tekstblokowy">
    <w:name w:val="Block Text"/>
    <w:basedOn w:val="Normalny"/>
    <w:rsid w:val="007372BA"/>
    <w:pPr>
      <w:widowControl w:val="0"/>
      <w:spacing w:before="40" w:line="280" w:lineRule="auto"/>
      <w:ind w:left="80" w:right="8400"/>
    </w:pPr>
    <w:rPr>
      <w:b/>
      <w:i/>
      <w:snapToGrid w:val="0"/>
      <w:sz w:val="20"/>
      <w:szCs w:val="20"/>
    </w:rPr>
  </w:style>
  <w:style w:type="paragraph" w:customStyle="1" w:styleId="ust">
    <w:name w:val="ust"/>
    <w:rsid w:val="007372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372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372B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7372BA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372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1">
    <w:name w:val="xl31"/>
    <w:basedOn w:val="Normalny"/>
    <w:rsid w:val="0073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link w:val="TekstpodstawowywcityZnak"/>
    <w:rsid w:val="007372B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72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7372BA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xl27">
    <w:name w:val="xl27"/>
    <w:basedOn w:val="Normalny"/>
    <w:rsid w:val="007372BA"/>
    <w:pPr>
      <w:spacing w:before="100" w:beforeAutospacing="1" w:after="100" w:afterAutospacing="1"/>
    </w:pPr>
    <w:rPr>
      <w:rFonts w:eastAsia="Arial Unicode MS"/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rsid w:val="007372B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372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372BA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7372BA"/>
  </w:style>
  <w:style w:type="character" w:customStyle="1" w:styleId="TekstdymkaZnak">
    <w:name w:val="Tekst dymka Znak"/>
    <w:basedOn w:val="Domylnaczcionkaakapitu"/>
    <w:link w:val="Tekstdymka"/>
    <w:uiPriority w:val="99"/>
    <w:rsid w:val="007372BA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rsid w:val="007372BA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rsid w:val="007372BA"/>
    <w:rPr>
      <w:szCs w:val="20"/>
    </w:rPr>
  </w:style>
  <w:style w:type="paragraph" w:styleId="Tytu">
    <w:name w:val="Title"/>
    <w:basedOn w:val="Normalny"/>
    <w:link w:val="TytuZnak"/>
    <w:qFormat/>
    <w:rsid w:val="007372BA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7372BA"/>
    <w:rPr>
      <w:rFonts w:ascii="Times New Roman" w:eastAsia="Times New Roman" w:hAnsi="Times New Roman" w:cs="Times New Roman"/>
      <w:b/>
      <w:sz w:val="36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7372BA"/>
    <w:pPr>
      <w:ind w:right="-800" w:firstLine="720"/>
      <w:jc w:val="both"/>
    </w:pPr>
    <w:rPr>
      <w:b/>
      <w:szCs w:val="20"/>
    </w:rPr>
  </w:style>
  <w:style w:type="paragraph" w:customStyle="1" w:styleId="WW-Tekstpodstawowy3">
    <w:name w:val="WW-Tekst podstawowy 3"/>
    <w:basedOn w:val="Normalny"/>
    <w:qFormat/>
    <w:rsid w:val="007372BA"/>
    <w:pPr>
      <w:suppressAutoHyphens/>
      <w:jc w:val="both"/>
    </w:pPr>
    <w:rPr>
      <w:sz w:val="20"/>
      <w:lang w:eastAsia="ar-SA"/>
    </w:rPr>
  </w:style>
  <w:style w:type="paragraph" w:styleId="Akapitzlist">
    <w:name w:val="List Paragraph"/>
    <w:aliases w:val="sw tekst,CW_Lista,Normal,Akapit z listą3,Akapit z listą31,Wypunktowanie,List Paragraph,Normal2,L1,Numerowanie,Adresat stanowisko,Lista num,Akapit z listą BS,Kolorowa lista — akcent 11,Bulleted list,lp1,Preambuła,normalny tekst,Obiekt,NOWY"/>
    <w:basedOn w:val="Normalny"/>
    <w:link w:val="AkapitzlistZnak"/>
    <w:uiPriority w:val="34"/>
    <w:qFormat/>
    <w:rsid w:val="007372BA"/>
    <w:pPr>
      <w:ind w:left="720"/>
      <w:contextualSpacing/>
    </w:pPr>
  </w:style>
  <w:style w:type="character" w:customStyle="1" w:styleId="AkapitzlistZnak">
    <w:name w:val="Akapit z listą Znak"/>
    <w:aliases w:val="sw tekst Znak,CW_Lista Znak,Normal Znak,Akapit z listą3 Znak,Akapit z listą31 Znak,Wypunktowanie Znak,List Paragraph Znak,Normal2 Znak,L1 Znak,Numerowanie Znak,Adresat stanowisko Znak,Lista num Znak,Akapit z listą BS Znak,lp1 Znak"/>
    <w:link w:val="Akapitzlist"/>
    <w:uiPriority w:val="34"/>
    <w:qFormat/>
    <w:locked/>
    <w:rsid w:val="007372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7372BA"/>
    <w:pPr>
      <w:tabs>
        <w:tab w:val="center" w:pos="5462"/>
        <w:tab w:val="right" w:pos="9998"/>
      </w:tabs>
      <w:suppressAutoHyphens/>
      <w:ind w:right="601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2">
    <w:name w:val="Tekst podstawowy wcięty 32"/>
    <w:basedOn w:val="Normalny"/>
    <w:rsid w:val="007372BA"/>
    <w:pPr>
      <w:ind w:right="-800" w:firstLine="720"/>
      <w:jc w:val="both"/>
    </w:pPr>
    <w:rPr>
      <w:b/>
      <w:szCs w:val="20"/>
    </w:rPr>
  </w:style>
  <w:style w:type="paragraph" w:customStyle="1" w:styleId="Tekstpodstawowywcity33">
    <w:name w:val="Tekst podstawowy wcięty 33"/>
    <w:basedOn w:val="Normalny"/>
    <w:uiPriority w:val="99"/>
    <w:rsid w:val="007372BA"/>
    <w:pPr>
      <w:ind w:right="-800" w:firstLine="720"/>
      <w:jc w:val="both"/>
    </w:pPr>
    <w:rPr>
      <w:b/>
      <w:szCs w:val="20"/>
    </w:rPr>
  </w:style>
  <w:style w:type="paragraph" w:customStyle="1" w:styleId="Tekstwstpniesformatowany">
    <w:name w:val="Tekst wstępnie sformatowany"/>
    <w:basedOn w:val="Normalny"/>
    <w:rsid w:val="007372BA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7372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3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372BA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72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72B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372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372BA"/>
    <w:rPr>
      <w:b/>
      <w:bCs/>
    </w:rPr>
  </w:style>
  <w:style w:type="paragraph" w:customStyle="1" w:styleId="oddl-nadpis">
    <w:name w:val="oddíl-nadpis"/>
    <w:basedOn w:val="Normalny"/>
    <w:rsid w:val="007372B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72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72BA"/>
    <w:rPr>
      <w:sz w:val="20"/>
      <w:szCs w:val="20"/>
    </w:rPr>
  </w:style>
  <w:style w:type="paragraph" w:styleId="Lista">
    <w:name w:val="List"/>
    <w:basedOn w:val="Tekstpodstawowy"/>
    <w:rsid w:val="007372BA"/>
    <w:pPr>
      <w:suppressAutoHyphens/>
    </w:pPr>
    <w:rPr>
      <w:rFonts w:cs="Arial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7D9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218E"/>
    <w:rPr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6434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21A6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F60308"/>
    <w:pPr>
      <w:widowControl w:val="0"/>
    </w:pPr>
    <w:rPr>
      <w:b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F60308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F60308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F6030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60308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60308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60308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F60308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F60308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F60308"/>
    <w:pPr>
      <w:numPr>
        <w:ilvl w:val="1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F60308"/>
    <w:pPr>
      <w:numPr>
        <w:ilvl w:val="2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F60308"/>
    <w:pPr>
      <w:numPr>
        <w:ilvl w:val="3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60308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60308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60308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WW-Tekstpodstawowy2">
    <w:name w:val="WW-Tekst podstawowy 2"/>
    <w:basedOn w:val="Normalny"/>
    <w:rsid w:val="00AA7809"/>
    <w:pPr>
      <w:suppressAutoHyphens/>
    </w:pPr>
    <w:rPr>
      <w:b/>
      <w:bCs/>
      <w:sz w:val="36"/>
      <w:lang w:eastAsia="ar-SA"/>
    </w:rPr>
  </w:style>
  <w:style w:type="paragraph" w:customStyle="1" w:styleId="WW-Zwykytekst">
    <w:name w:val="WW-Zwykły tekst"/>
    <w:basedOn w:val="Normalny"/>
    <w:rsid w:val="00AA780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AA7809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BodyText22">
    <w:name w:val="Body Text 22"/>
    <w:basedOn w:val="Normalny"/>
    <w:rsid w:val="00AA7809"/>
    <w:pPr>
      <w:widowControl w:val="0"/>
      <w:snapToGrid w:val="0"/>
      <w:jc w:val="both"/>
    </w:pPr>
    <w:rPr>
      <w:szCs w:val="20"/>
    </w:rPr>
  </w:style>
  <w:style w:type="character" w:customStyle="1" w:styleId="WW8Num1z0">
    <w:name w:val="WW8Num1z0"/>
    <w:rsid w:val="00AA7809"/>
    <w:rPr>
      <w:rFonts w:ascii="StarSymbol" w:hAnsi="StarSymbol"/>
    </w:rPr>
  </w:style>
  <w:style w:type="character" w:customStyle="1" w:styleId="WW8Num2z0">
    <w:name w:val="WW8Num2z0"/>
    <w:rsid w:val="00AA7809"/>
    <w:rPr>
      <w:rFonts w:ascii="Symbol" w:hAnsi="Symbol" w:cs="Tahoma"/>
    </w:rPr>
  </w:style>
  <w:style w:type="character" w:customStyle="1" w:styleId="WW8Num3z0">
    <w:name w:val="WW8Num3z0"/>
    <w:rsid w:val="00AA7809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AA7809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AA780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AA7809"/>
    <w:rPr>
      <w:rFonts w:ascii="Symbol" w:hAnsi="Symbol" w:cs="StarSymbol"/>
      <w:sz w:val="18"/>
      <w:szCs w:val="18"/>
    </w:rPr>
  </w:style>
  <w:style w:type="character" w:customStyle="1" w:styleId="WW8Num7z0">
    <w:name w:val="WW8Num7z0"/>
    <w:uiPriority w:val="99"/>
    <w:rsid w:val="00AA7809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AA7809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AA7809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AA7809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AA7809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AA7809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AA7809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AA7809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AA7809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AA7809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AA7809"/>
  </w:style>
  <w:style w:type="character" w:customStyle="1" w:styleId="WW-WW8Num1z0">
    <w:name w:val="WW-WW8Num1z0"/>
    <w:rsid w:val="00AA7809"/>
    <w:rPr>
      <w:rFonts w:ascii="StarSymbol" w:hAnsi="StarSymbol"/>
    </w:rPr>
  </w:style>
  <w:style w:type="character" w:customStyle="1" w:styleId="WW-WW8Num2z0">
    <w:name w:val="WW-WW8Num2z0"/>
    <w:rsid w:val="00AA7809"/>
    <w:rPr>
      <w:rFonts w:ascii="Symbol" w:hAnsi="Symbol" w:cs="Tahoma"/>
    </w:rPr>
  </w:style>
  <w:style w:type="character" w:customStyle="1" w:styleId="WW-WW8Num3z0">
    <w:name w:val="WW-WW8Num3z0"/>
    <w:rsid w:val="00AA7809"/>
    <w:rPr>
      <w:rFonts w:ascii="Symbol" w:hAnsi="Symbol" w:cs="StarSymbol"/>
      <w:sz w:val="18"/>
      <w:szCs w:val="18"/>
    </w:rPr>
  </w:style>
  <w:style w:type="character" w:customStyle="1" w:styleId="WW-WW8Num4z0">
    <w:name w:val="WW-WW8Num4z0"/>
    <w:rsid w:val="00AA7809"/>
    <w:rPr>
      <w:rFonts w:ascii="Symbol" w:hAnsi="Symbol" w:cs="StarSymbol"/>
      <w:sz w:val="18"/>
      <w:szCs w:val="18"/>
    </w:rPr>
  </w:style>
  <w:style w:type="character" w:customStyle="1" w:styleId="WW-WW8Num5z0">
    <w:name w:val="WW-WW8Num5z0"/>
    <w:rsid w:val="00AA7809"/>
    <w:rPr>
      <w:rFonts w:ascii="Symbol" w:hAnsi="Symbol" w:cs="StarSymbol"/>
      <w:sz w:val="18"/>
      <w:szCs w:val="18"/>
    </w:rPr>
  </w:style>
  <w:style w:type="character" w:customStyle="1" w:styleId="WW-WW8Num6z0">
    <w:name w:val="WW-WW8Num6z0"/>
    <w:rsid w:val="00AA7809"/>
    <w:rPr>
      <w:rFonts w:ascii="Symbol" w:hAnsi="Symbol" w:cs="StarSymbol"/>
      <w:sz w:val="18"/>
      <w:szCs w:val="18"/>
    </w:rPr>
  </w:style>
  <w:style w:type="character" w:customStyle="1" w:styleId="WW-WW8Num7z0">
    <w:name w:val="WW-WW8Num7z0"/>
    <w:rsid w:val="00AA7809"/>
    <w:rPr>
      <w:rFonts w:ascii="Symbol" w:hAnsi="Symbol" w:cs="StarSymbol"/>
      <w:sz w:val="18"/>
      <w:szCs w:val="18"/>
    </w:rPr>
  </w:style>
  <w:style w:type="character" w:customStyle="1" w:styleId="WW-WW8Num8z0">
    <w:name w:val="WW-WW8Num8z0"/>
    <w:rsid w:val="00AA7809"/>
    <w:rPr>
      <w:rFonts w:ascii="Symbol" w:hAnsi="Symbol" w:cs="StarSymbol"/>
      <w:sz w:val="18"/>
      <w:szCs w:val="18"/>
    </w:rPr>
  </w:style>
  <w:style w:type="character" w:customStyle="1" w:styleId="WW-WW8Num9z0">
    <w:name w:val="WW-WW8Num9z0"/>
    <w:rsid w:val="00AA7809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sid w:val="00AA7809"/>
    <w:rPr>
      <w:rFonts w:ascii="Symbol" w:hAnsi="Symbol" w:cs="StarSymbol"/>
      <w:sz w:val="18"/>
      <w:szCs w:val="18"/>
    </w:rPr>
  </w:style>
  <w:style w:type="character" w:customStyle="1" w:styleId="WW-WW8Num11z0">
    <w:name w:val="WW-WW8Num11z0"/>
    <w:rsid w:val="00AA7809"/>
    <w:rPr>
      <w:rFonts w:ascii="Symbol" w:hAnsi="Symbol" w:cs="StarSymbol"/>
      <w:sz w:val="18"/>
      <w:szCs w:val="18"/>
    </w:rPr>
  </w:style>
  <w:style w:type="character" w:customStyle="1" w:styleId="WW-WW8Num12z0">
    <w:name w:val="WW-WW8Num12z0"/>
    <w:rsid w:val="00AA7809"/>
    <w:rPr>
      <w:rFonts w:ascii="Symbol" w:hAnsi="Symbol" w:cs="StarSymbol"/>
      <w:sz w:val="18"/>
      <w:szCs w:val="18"/>
    </w:rPr>
  </w:style>
  <w:style w:type="character" w:customStyle="1" w:styleId="WW-WW8Num13z0">
    <w:name w:val="WW-WW8Num13z0"/>
    <w:rsid w:val="00AA7809"/>
    <w:rPr>
      <w:rFonts w:ascii="Symbol" w:hAnsi="Symbol" w:cs="StarSymbol"/>
      <w:sz w:val="18"/>
      <w:szCs w:val="18"/>
    </w:rPr>
  </w:style>
  <w:style w:type="character" w:customStyle="1" w:styleId="WW-WW8Num14z0">
    <w:name w:val="WW-WW8Num14z0"/>
    <w:rsid w:val="00AA7809"/>
    <w:rPr>
      <w:rFonts w:ascii="Symbol" w:hAnsi="Symbol" w:cs="StarSymbol"/>
      <w:sz w:val="18"/>
      <w:szCs w:val="18"/>
    </w:rPr>
  </w:style>
  <w:style w:type="character" w:customStyle="1" w:styleId="WW-WW8Num15z0">
    <w:name w:val="WW-WW8Num15z0"/>
    <w:rsid w:val="00AA7809"/>
    <w:rPr>
      <w:rFonts w:ascii="Symbol" w:hAnsi="Symbol" w:cs="StarSymbol"/>
      <w:sz w:val="18"/>
      <w:szCs w:val="18"/>
    </w:rPr>
  </w:style>
  <w:style w:type="character" w:customStyle="1" w:styleId="WW-WW8Num19z0">
    <w:name w:val="WW-WW8Num19z0"/>
    <w:rsid w:val="00AA7809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A7809"/>
  </w:style>
  <w:style w:type="character" w:customStyle="1" w:styleId="WW-WW8Num1z01">
    <w:name w:val="WW-WW8Num1z01"/>
    <w:rsid w:val="00AA7809"/>
    <w:rPr>
      <w:rFonts w:ascii="StarSymbol" w:hAnsi="StarSymbol"/>
    </w:rPr>
  </w:style>
  <w:style w:type="character" w:customStyle="1" w:styleId="WW-WW8Num2z01">
    <w:name w:val="WW-WW8Num2z01"/>
    <w:rsid w:val="00AA7809"/>
    <w:rPr>
      <w:rFonts w:ascii="Symbol" w:hAnsi="Symbol" w:cs="Tahoma"/>
    </w:rPr>
  </w:style>
  <w:style w:type="character" w:customStyle="1" w:styleId="WW-WW8Num3z01">
    <w:name w:val="WW-WW8Num3z01"/>
    <w:rsid w:val="00AA7809"/>
    <w:rPr>
      <w:rFonts w:ascii="Symbol" w:hAnsi="Symbol" w:cs="StarSymbol"/>
      <w:sz w:val="18"/>
      <w:szCs w:val="18"/>
    </w:rPr>
  </w:style>
  <w:style w:type="character" w:customStyle="1" w:styleId="WW-WW8Num4z01">
    <w:name w:val="WW-WW8Num4z01"/>
    <w:rsid w:val="00AA7809"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rsid w:val="00AA7809"/>
    <w:rPr>
      <w:rFonts w:ascii="Symbol" w:hAnsi="Symbol" w:cs="StarSymbol"/>
      <w:sz w:val="18"/>
      <w:szCs w:val="18"/>
    </w:rPr>
  </w:style>
  <w:style w:type="character" w:customStyle="1" w:styleId="WW-WW8Num6z01">
    <w:name w:val="WW-WW8Num6z01"/>
    <w:rsid w:val="00AA7809"/>
    <w:rPr>
      <w:rFonts w:ascii="Symbol" w:hAnsi="Symbol" w:cs="StarSymbol"/>
      <w:sz w:val="18"/>
      <w:szCs w:val="18"/>
    </w:rPr>
  </w:style>
  <w:style w:type="character" w:customStyle="1" w:styleId="WW-WW8Num7z01">
    <w:name w:val="WW-WW8Num7z01"/>
    <w:rsid w:val="00AA7809"/>
    <w:rPr>
      <w:rFonts w:ascii="Symbol" w:hAnsi="Symbol" w:cs="StarSymbol"/>
      <w:sz w:val="18"/>
      <w:szCs w:val="18"/>
    </w:rPr>
  </w:style>
  <w:style w:type="character" w:customStyle="1" w:styleId="WW-WW8Num8z01">
    <w:name w:val="WW-WW8Num8z01"/>
    <w:rsid w:val="00AA7809"/>
    <w:rPr>
      <w:rFonts w:ascii="Symbol" w:hAnsi="Symbol" w:cs="StarSymbol"/>
      <w:sz w:val="18"/>
      <w:szCs w:val="18"/>
    </w:rPr>
  </w:style>
  <w:style w:type="character" w:customStyle="1" w:styleId="WW-WW8Num9z01">
    <w:name w:val="WW-WW8Num9z01"/>
    <w:rsid w:val="00AA7809"/>
    <w:rPr>
      <w:rFonts w:ascii="Symbol" w:hAnsi="Symbol" w:cs="StarSymbol"/>
      <w:sz w:val="18"/>
      <w:szCs w:val="18"/>
    </w:rPr>
  </w:style>
  <w:style w:type="character" w:customStyle="1" w:styleId="WW-WW8Num10z01">
    <w:name w:val="WW-WW8Num10z01"/>
    <w:rsid w:val="00AA7809"/>
    <w:rPr>
      <w:rFonts w:ascii="Symbol" w:hAnsi="Symbol" w:cs="StarSymbol"/>
      <w:sz w:val="18"/>
      <w:szCs w:val="18"/>
    </w:rPr>
  </w:style>
  <w:style w:type="character" w:customStyle="1" w:styleId="WW-WW8Num11z01">
    <w:name w:val="WW-WW8Num11z01"/>
    <w:rsid w:val="00AA7809"/>
    <w:rPr>
      <w:rFonts w:ascii="Symbol" w:hAnsi="Symbol" w:cs="StarSymbol"/>
      <w:sz w:val="18"/>
      <w:szCs w:val="18"/>
    </w:rPr>
  </w:style>
  <w:style w:type="character" w:customStyle="1" w:styleId="WW-WW8Num12z01">
    <w:name w:val="WW-WW8Num12z01"/>
    <w:rsid w:val="00AA7809"/>
    <w:rPr>
      <w:rFonts w:ascii="Symbol" w:hAnsi="Symbol" w:cs="StarSymbol"/>
      <w:sz w:val="18"/>
      <w:szCs w:val="18"/>
    </w:rPr>
  </w:style>
  <w:style w:type="character" w:customStyle="1" w:styleId="WW-WW8Num13z01">
    <w:name w:val="WW-WW8Num13z01"/>
    <w:rsid w:val="00AA7809"/>
    <w:rPr>
      <w:rFonts w:ascii="Symbol" w:hAnsi="Symbol" w:cs="StarSymbol"/>
      <w:sz w:val="18"/>
      <w:szCs w:val="18"/>
    </w:rPr>
  </w:style>
  <w:style w:type="character" w:customStyle="1" w:styleId="WW-WW8Num14z01">
    <w:name w:val="WW-WW8Num14z01"/>
    <w:rsid w:val="00AA7809"/>
    <w:rPr>
      <w:rFonts w:ascii="Symbol" w:hAnsi="Symbol" w:cs="StarSymbol"/>
      <w:sz w:val="18"/>
      <w:szCs w:val="18"/>
    </w:rPr>
  </w:style>
  <w:style w:type="character" w:customStyle="1" w:styleId="WW-WW8Num15z01">
    <w:name w:val="WW-WW8Num15z01"/>
    <w:rsid w:val="00AA7809"/>
    <w:rPr>
      <w:rFonts w:ascii="Symbol" w:hAnsi="Symbol" w:cs="StarSymbol"/>
      <w:sz w:val="18"/>
      <w:szCs w:val="18"/>
    </w:rPr>
  </w:style>
  <w:style w:type="character" w:customStyle="1" w:styleId="WW-WW8Num19z01">
    <w:name w:val="WW-WW8Num19z01"/>
    <w:rsid w:val="00AA7809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A7809"/>
  </w:style>
  <w:style w:type="character" w:customStyle="1" w:styleId="WW-WW8Num1z011">
    <w:name w:val="WW-WW8Num1z011"/>
    <w:rsid w:val="00AA7809"/>
    <w:rPr>
      <w:rFonts w:ascii="StarSymbol" w:hAnsi="StarSymbol"/>
    </w:rPr>
  </w:style>
  <w:style w:type="character" w:customStyle="1" w:styleId="WW-WW8Num2z011">
    <w:name w:val="WW-WW8Num2z011"/>
    <w:rsid w:val="00AA7809"/>
    <w:rPr>
      <w:rFonts w:ascii="Symbol" w:hAnsi="Symbol" w:cs="Tahoma"/>
    </w:rPr>
  </w:style>
  <w:style w:type="character" w:customStyle="1" w:styleId="WW-WW8Num3z011">
    <w:name w:val="WW-WW8Num3z011"/>
    <w:rsid w:val="00AA7809"/>
    <w:rPr>
      <w:rFonts w:ascii="Symbol" w:hAnsi="Symbol" w:cs="StarSymbol"/>
      <w:sz w:val="18"/>
      <w:szCs w:val="18"/>
    </w:rPr>
  </w:style>
  <w:style w:type="character" w:customStyle="1" w:styleId="WW-WW8Num4z011">
    <w:name w:val="WW-WW8Num4z011"/>
    <w:rsid w:val="00AA7809"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rsid w:val="00AA7809"/>
    <w:rPr>
      <w:rFonts w:ascii="Symbol" w:hAnsi="Symbol" w:cs="StarSymbol"/>
      <w:sz w:val="18"/>
      <w:szCs w:val="18"/>
    </w:rPr>
  </w:style>
  <w:style w:type="character" w:customStyle="1" w:styleId="WW-WW8Num6z011">
    <w:name w:val="WW-WW8Num6z011"/>
    <w:rsid w:val="00AA7809"/>
    <w:rPr>
      <w:rFonts w:ascii="Symbol" w:hAnsi="Symbol" w:cs="StarSymbol"/>
      <w:sz w:val="18"/>
      <w:szCs w:val="18"/>
    </w:rPr>
  </w:style>
  <w:style w:type="character" w:customStyle="1" w:styleId="WW-WW8Num7z011">
    <w:name w:val="WW-WW8Num7z011"/>
    <w:rsid w:val="00AA7809"/>
    <w:rPr>
      <w:rFonts w:ascii="Symbol" w:hAnsi="Symbol" w:cs="StarSymbol"/>
      <w:sz w:val="18"/>
      <w:szCs w:val="18"/>
    </w:rPr>
  </w:style>
  <w:style w:type="character" w:customStyle="1" w:styleId="WW-WW8Num8z011">
    <w:name w:val="WW-WW8Num8z011"/>
    <w:rsid w:val="00AA7809"/>
    <w:rPr>
      <w:rFonts w:ascii="Symbol" w:hAnsi="Symbol" w:cs="StarSymbol"/>
      <w:sz w:val="18"/>
      <w:szCs w:val="18"/>
    </w:rPr>
  </w:style>
  <w:style w:type="character" w:customStyle="1" w:styleId="WW-WW8Num9z011">
    <w:name w:val="WW-WW8Num9z011"/>
    <w:rsid w:val="00AA7809"/>
    <w:rPr>
      <w:rFonts w:ascii="Symbol" w:hAnsi="Symbol" w:cs="StarSymbol"/>
      <w:sz w:val="18"/>
      <w:szCs w:val="18"/>
    </w:rPr>
  </w:style>
  <w:style w:type="character" w:customStyle="1" w:styleId="WW-WW8Num10z011">
    <w:name w:val="WW-WW8Num10z011"/>
    <w:rsid w:val="00AA7809"/>
    <w:rPr>
      <w:rFonts w:ascii="Symbol" w:hAnsi="Symbol" w:cs="StarSymbol"/>
      <w:sz w:val="18"/>
      <w:szCs w:val="18"/>
    </w:rPr>
  </w:style>
  <w:style w:type="character" w:customStyle="1" w:styleId="WW-WW8Num11z011">
    <w:name w:val="WW-WW8Num11z011"/>
    <w:rsid w:val="00AA7809"/>
    <w:rPr>
      <w:rFonts w:ascii="Symbol" w:hAnsi="Symbol" w:cs="StarSymbol"/>
      <w:sz w:val="18"/>
      <w:szCs w:val="18"/>
    </w:rPr>
  </w:style>
  <w:style w:type="character" w:customStyle="1" w:styleId="WW-WW8Num12z011">
    <w:name w:val="WW-WW8Num12z011"/>
    <w:rsid w:val="00AA7809"/>
    <w:rPr>
      <w:rFonts w:ascii="Symbol" w:hAnsi="Symbol" w:cs="StarSymbol"/>
      <w:sz w:val="18"/>
      <w:szCs w:val="18"/>
    </w:rPr>
  </w:style>
  <w:style w:type="character" w:customStyle="1" w:styleId="WW-WW8Num13z011">
    <w:name w:val="WW-WW8Num13z011"/>
    <w:rsid w:val="00AA7809"/>
    <w:rPr>
      <w:rFonts w:ascii="Symbol" w:hAnsi="Symbol" w:cs="StarSymbol"/>
      <w:sz w:val="18"/>
      <w:szCs w:val="18"/>
    </w:rPr>
  </w:style>
  <w:style w:type="character" w:customStyle="1" w:styleId="WW-WW8Num14z011">
    <w:name w:val="WW-WW8Num14z011"/>
    <w:rsid w:val="00AA7809"/>
    <w:rPr>
      <w:rFonts w:ascii="Symbol" w:hAnsi="Symbol" w:cs="StarSymbol"/>
      <w:sz w:val="18"/>
      <w:szCs w:val="18"/>
    </w:rPr>
  </w:style>
  <w:style w:type="character" w:customStyle="1" w:styleId="WW-WW8Num15z011">
    <w:name w:val="WW-WW8Num15z011"/>
    <w:rsid w:val="00AA7809"/>
    <w:rPr>
      <w:rFonts w:ascii="Symbol" w:hAnsi="Symbol" w:cs="StarSymbol"/>
      <w:sz w:val="18"/>
      <w:szCs w:val="18"/>
    </w:rPr>
  </w:style>
  <w:style w:type="character" w:customStyle="1" w:styleId="WW-WW8Num19z011">
    <w:name w:val="WW-WW8Num19z011"/>
    <w:rsid w:val="00AA7809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A7809"/>
  </w:style>
  <w:style w:type="character" w:customStyle="1" w:styleId="WW-WW8Num1z0111">
    <w:name w:val="WW-WW8Num1z0111"/>
    <w:rsid w:val="00AA7809"/>
    <w:rPr>
      <w:rFonts w:ascii="StarSymbol" w:hAnsi="StarSymbol"/>
    </w:rPr>
  </w:style>
  <w:style w:type="character" w:customStyle="1" w:styleId="WW-WW8Num2z0111">
    <w:name w:val="WW-WW8Num2z0111"/>
    <w:rsid w:val="00AA7809"/>
    <w:rPr>
      <w:rFonts w:ascii="Symbol" w:hAnsi="Symbol" w:cs="Tahoma"/>
    </w:rPr>
  </w:style>
  <w:style w:type="character" w:customStyle="1" w:styleId="WW-WW8Num3z0111">
    <w:name w:val="WW-WW8Num3z0111"/>
    <w:rsid w:val="00AA7809"/>
    <w:rPr>
      <w:rFonts w:ascii="Symbol" w:hAnsi="Symbol" w:cs="StarSymbol"/>
      <w:sz w:val="18"/>
      <w:szCs w:val="18"/>
    </w:rPr>
  </w:style>
  <w:style w:type="character" w:customStyle="1" w:styleId="WW-WW8Num4z0111">
    <w:name w:val="WW-WW8Num4z0111"/>
    <w:rsid w:val="00AA7809"/>
    <w:rPr>
      <w:rFonts w:ascii="Symbol" w:hAnsi="Symbol" w:cs="StarSymbol"/>
      <w:sz w:val="18"/>
      <w:szCs w:val="18"/>
    </w:rPr>
  </w:style>
  <w:style w:type="character" w:customStyle="1" w:styleId="WW-WW8Num5z0111">
    <w:name w:val="WW-WW8Num5z0111"/>
    <w:rsid w:val="00AA7809"/>
    <w:rPr>
      <w:rFonts w:ascii="Symbol" w:hAnsi="Symbol" w:cs="StarSymbol"/>
      <w:sz w:val="18"/>
      <w:szCs w:val="18"/>
    </w:rPr>
  </w:style>
  <w:style w:type="character" w:customStyle="1" w:styleId="WW-WW8Num6z0111">
    <w:name w:val="WW-WW8Num6z0111"/>
    <w:rsid w:val="00AA7809"/>
    <w:rPr>
      <w:rFonts w:ascii="Symbol" w:hAnsi="Symbol" w:cs="StarSymbol"/>
      <w:sz w:val="18"/>
      <w:szCs w:val="18"/>
    </w:rPr>
  </w:style>
  <w:style w:type="character" w:customStyle="1" w:styleId="WW-WW8Num7z0111">
    <w:name w:val="WW-WW8Num7z0111"/>
    <w:rsid w:val="00AA7809"/>
    <w:rPr>
      <w:rFonts w:ascii="Symbol" w:hAnsi="Symbol" w:cs="StarSymbol"/>
      <w:sz w:val="18"/>
      <w:szCs w:val="18"/>
    </w:rPr>
  </w:style>
  <w:style w:type="character" w:customStyle="1" w:styleId="WW-WW8Num8z0111">
    <w:name w:val="WW-WW8Num8z0111"/>
    <w:rsid w:val="00AA7809"/>
    <w:rPr>
      <w:rFonts w:ascii="Symbol" w:hAnsi="Symbol" w:cs="StarSymbol"/>
      <w:sz w:val="18"/>
      <w:szCs w:val="18"/>
    </w:rPr>
  </w:style>
  <w:style w:type="character" w:customStyle="1" w:styleId="WW-WW8Num9z0111">
    <w:name w:val="WW-WW8Num9z0111"/>
    <w:rsid w:val="00AA7809"/>
    <w:rPr>
      <w:rFonts w:ascii="Symbol" w:hAnsi="Symbol" w:cs="StarSymbol"/>
      <w:sz w:val="18"/>
      <w:szCs w:val="18"/>
    </w:rPr>
  </w:style>
  <w:style w:type="character" w:customStyle="1" w:styleId="WW-WW8Num10z0111">
    <w:name w:val="WW-WW8Num10z0111"/>
    <w:rsid w:val="00AA7809"/>
    <w:rPr>
      <w:rFonts w:ascii="Symbol" w:hAnsi="Symbol" w:cs="StarSymbol"/>
      <w:sz w:val="18"/>
      <w:szCs w:val="18"/>
    </w:rPr>
  </w:style>
  <w:style w:type="character" w:customStyle="1" w:styleId="WW-WW8Num11z0111">
    <w:name w:val="WW-WW8Num11z0111"/>
    <w:rsid w:val="00AA7809"/>
    <w:rPr>
      <w:rFonts w:ascii="Symbol" w:hAnsi="Symbol" w:cs="StarSymbol"/>
      <w:sz w:val="18"/>
      <w:szCs w:val="18"/>
    </w:rPr>
  </w:style>
  <w:style w:type="character" w:customStyle="1" w:styleId="WW-WW8Num12z0111">
    <w:name w:val="WW-WW8Num12z0111"/>
    <w:rsid w:val="00AA7809"/>
    <w:rPr>
      <w:rFonts w:ascii="Symbol" w:hAnsi="Symbol" w:cs="StarSymbol"/>
      <w:sz w:val="18"/>
      <w:szCs w:val="18"/>
    </w:rPr>
  </w:style>
  <w:style w:type="character" w:customStyle="1" w:styleId="WW-WW8Num13z0111">
    <w:name w:val="WW-WW8Num13z0111"/>
    <w:rsid w:val="00AA7809"/>
    <w:rPr>
      <w:rFonts w:ascii="Symbol" w:hAnsi="Symbol" w:cs="StarSymbol"/>
      <w:sz w:val="18"/>
      <w:szCs w:val="18"/>
    </w:rPr>
  </w:style>
  <w:style w:type="character" w:customStyle="1" w:styleId="WW-WW8Num14z0111">
    <w:name w:val="WW-WW8Num14z0111"/>
    <w:rsid w:val="00AA7809"/>
    <w:rPr>
      <w:rFonts w:ascii="Symbol" w:hAnsi="Symbol" w:cs="StarSymbol"/>
      <w:sz w:val="18"/>
      <w:szCs w:val="18"/>
    </w:rPr>
  </w:style>
  <w:style w:type="character" w:customStyle="1" w:styleId="WW-WW8Num15z0111">
    <w:name w:val="WW-WW8Num15z0111"/>
    <w:rsid w:val="00AA7809"/>
    <w:rPr>
      <w:rFonts w:ascii="Symbol" w:hAnsi="Symbol" w:cs="StarSymbol"/>
      <w:sz w:val="18"/>
      <w:szCs w:val="18"/>
    </w:rPr>
  </w:style>
  <w:style w:type="character" w:customStyle="1" w:styleId="WW-WW8Num19z0111">
    <w:name w:val="WW-WW8Num19z0111"/>
    <w:rsid w:val="00AA7809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A7809"/>
  </w:style>
  <w:style w:type="character" w:customStyle="1" w:styleId="WW-WW8Num1z01111">
    <w:name w:val="WW-WW8Num1z01111"/>
    <w:rsid w:val="00AA7809"/>
    <w:rPr>
      <w:rFonts w:ascii="StarSymbol" w:hAnsi="StarSymbol"/>
    </w:rPr>
  </w:style>
  <w:style w:type="character" w:customStyle="1" w:styleId="WW-WW8Num2z01111">
    <w:name w:val="WW-WW8Num2z01111"/>
    <w:rsid w:val="00AA7809"/>
    <w:rPr>
      <w:rFonts w:ascii="Symbol" w:hAnsi="Symbol" w:cs="Tahoma"/>
    </w:rPr>
  </w:style>
  <w:style w:type="character" w:customStyle="1" w:styleId="WW-WW8Num3z01111">
    <w:name w:val="WW-WW8Num3z01111"/>
    <w:rsid w:val="00AA7809"/>
    <w:rPr>
      <w:rFonts w:ascii="Symbol" w:hAnsi="Symbol" w:cs="StarSymbol"/>
      <w:sz w:val="18"/>
      <w:szCs w:val="18"/>
    </w:rPr>
  </w:style>
  <w:style w:type="character" w:customStyle="1" w:styleId="WW-WW8Num4z01111">
    <w:name w:val="WW-WW8Num4z01111"/>
    <w:rsid w:val="00AA7809"/>
    <w:rPr>
      <w:rFonts w:ascii="Symbol" w:hAnsi="Symbol" w:cs="StarSymbol"/>
      <w:sz w:val="18"/>
      <w:szCs w:val="18"/>
    </w:rPr>
  </w:style>
  <w:style w:type="character" w:customStyle="1" w:styleId="WW-WW8Num5z01111">
    <w:name w:val="WW-WW8Num5z01111"/>
    <w:rsid w:val="00AA7809"/>
    <w:rPr>
      <w:rFonts w:ascii="Symbol" w:hAnsi="Symbol" w:cs="StarSymbol"/>
      <w:sz w:val="18"/>
      <w:szCs w:val="18"/>
    </w:rPr>
  </w:style>
  <w:style w:type="character" w:customStyle="1" w:styleId="WW-WW8Num6z01111">
    <w:name w:val="WW-WW8Num6z01111"/>
    <w:rsid w:val="00AA7809"/>
    <w:rPr>
      <w:rFonts w:ascii="Symbol" w:hAnsi="Symbol" w:cs="StarSymbol"/>
      <w:sz w:val="18"/>
      <w:szCs w:val="18"/>
    </w:rPr>
  </w:style>
  <w:style w:type="character" w:customStyle="1" w:styleId="WW-WW8Num7z01111">
    <w:name w:val="WW-WW8Num7z01111"/>
    <w:rsid w:val="00AA7809"/>
    <w:rPr>
      <w:rFonts w:ascii="Symbol" w:hAnsi="Symbol" w:cs="StarSymbol"/>
      <w:sz w:val="18"/>
      <w:szCs w:val="18"/>
    </w:rPr>
  </w:style>
  <w:style w:type="character" w:customStyle="1" w:styleId="WW-WW8Num8z01111">
    <w:name w:val="WW-WW8Num8z01111"/>
    <w:rsid w:val="00AA7809"/>
    <w:rPr>
      <w:rFonts w:ascii="Symbol" w:hAnsi="Symbol" w:cs="StarSymbol"/>
      <w:sz w:val="18"/>
      <w:szCs w:val="18"/>
    </w:rPr>
  </w:style>
  <w:style w:type="character" w:customStyle="1" w:styleId="WW-WW8Num9z01111">
    <w:name w:val="WW-WW8Num9z01111"/>
    <w:rsid w:val="00AA7809"/>
    <w:rPr>
      <w:rFonts w:ascii="Symbol" w:hAnsi="Symbol" w:cs="StarSymbol"/>
      <w:sz w:val="18"/>
      <w:szCs w:val="18"/>
    </w:rPr>
  </w:style>
  <w:style w:type="character" w:customStyle="1" w:styleId="WW-WW8Num10z01111">
    <w:name w:val="WW-WW8Num10z01111"/>
    <w:rsid w:val="00AA7809"/>
    <w:rPr>
      <w:rFonts w:ascii="Symbol" w:hAnsi="Symbol" w:cs="StarSymbol"/>
      <w:sz w:val="18"/>
      <w:szCs w:val="18"/>
    </w:rPr>
  </w:style>
  <w:style w:type="character" w:customStyle="1" w:styleId="WW-WW8Num11z01111">
    <w:name w:val="WW-WW8Num11z01111"/>
    <w:rsid w:val="00AA7809"/>
    <w:rPr>
      <w:rFonts w:ascii="Symbol" w:hAnsi="Symbol" w:cs="StarSymbol"/>
      <w:sz w:val="18"/>
      <w:szCs w:val="18"/>
    </w:rPr>
  </w:style>
  <w:style w:type="character" w:customStyle="1" w:styleId="WW-WW8Num12z01111">
    <w:name w:val="WW-WW8Num12z01111"/>
    <w:rsid w:val="00AA7809"/>
    <w:rPr>
      <w:rFonts w:ascii="Symbol" w:hAnsi="Symbol" w:cs="StarSymbol"/>
      <w:sz w:val="18"/>
      <w:szCs w:val="18"/>
    </w:rPr>
  </w:style>
  <w:style w:type="character" w:customStyle="1" w:styleId="WW-WW8Num13z01111">
    <w:name w:val="WW-WW8Num13z01111"/>
    <w:rsid w:val="00AA7809"/>
    <w:rPr>
      <w:rFonts w:ascii="Symbol" w:hAnsi="Symbol" w:cs="StarSymbol"/>
      <w:sz w:val="18"/>
      <w:szCs w:val="18"/>
    </w:rPr>
  </w:style>
  <w:style w:type="character" w:customStyle="1" w:styleId="WW-WW8Num14z01111">
    <w:name w:val="WW-WW8Num14z01111"/>
    <w:rsid w:val="00AA7809"/>
    <w:rPr>
      <w:rFonts w:ascii="Symbol" w:hAnsi="Symbol" w:cs="StarSymbol"/>
      <w:sz w:val="18"/>
      <w:szCs w:val="18"/>
    </w:rPr>
  </w:style>
  <w:style w:type="character" w:customStyle="1" w:styleId="WW-WW8Num15z01111">
    <w:name w:val="WW-WW8Num15z01111"/>
    <w:rsid w:val="00AA7809"/>
    <w:rPr>
      <w:rFonts w:ascii="Symbol" w:hAnsi="Symbol" w:cs="StarSymbol"/>
      <w:sz w:val="18"/>
      <w:szCs w:val="18"/>
    </w:rPr>
  </w:style>
  <w:style w:type="character" w:customStyle="1" w:styleId="WW-WW8Num19z01111">
    <w:name w:val="WW-WW8Num19z01111"/>
    <w:rsid w:val="00AA7809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AA7809"/>
  </w:style>
  <w:style w:type="character" w:customStyle="1" w:styleId="WW-WW8Num3z011111">
    <w:name w:val="WW-WW8Num3z011111"/>
    <w:rsid w:val="00AA7809"/>
    <w:rPr>
      <w:rFonts w:ascii="StarSymbol" w:hAnsi="StarSymbol"/>
    </w:rPr>
  </w:style>
  <w:style w:type="character" w:customStyle="1" w:styleId="WW-WW8Num4z011111">
    <w:name w:val="WW-WW8Num4z011111"/>
    <w:rsid w:val="00AA7809"/>
    <w:rPr>
      <w:rFonts w:ascii="Symbol" w:hAnsi="Symbol" w:cs="Tahoma"/>
    </w:rPr>
  </w:style>
  <w:style w:type="character" w:customStyle="1" w:styleId="WW-WW8Num5z011111">
    <w:name w:val="WW-WW8Num5z011111"/>
    <w:rsid w:val="00AA7809"/>
    <w:rPr>
      <w:rFonts w:ascii="Symbol" w:hAnsi="Symbol" w:cs="StarSymbol"/>
      <w:sz w:val="18"/>
      <w:szCs w:val="18"/>
    </w:rPr>
  </w:style>
  <w:style w:type="character" w:customStyle="1" w:styleId="WW-WW8Num6z011111">
    <w:name w:val="WW-WW8Num6z011111"/>
    <w:rsid w:val="00AA7809"/>
    <w:rPr>
      <w:rFonts w:ascii="Symbol" w:hAnsi="Symbol" w:cs="StarSymbol"/>
      <w:sz w:val="18"/>
      <w:szCs w:val="18"/>
    </w:rPr>
  </w:style>
  <w:style w:type="character" w:customStyle="1" w:styleId="WW-WW8Num7z011111">
    <w:name w:val="WW-WW8Num7z011111"/>
    <w:rsid w:val="00AA7809"/>
    <w:rPr>
      <w:rFonts w:ascii="Symbol" w:hAnsi="Symbol" w:cs="StarSymbol"/>
      <w:sz w:val="18"/>
      <w:szCs w:val="18"/>
    </w:rPr>
  </w:style>
  <w:style w:type="character" w:customStyle="1" w:styleId="WW-WW8Num8z011111">
    <w:name w:val="WW-WW8Num8z011111"/>
    <w:rsid w:val="00AA7809"/>
    <w:rPr>
      <w:rFonts w:ascii="Symbol" w:hAnsi="Symbol" w:cs="StarSymbol"/>
      <w:sz w:val="18"/>
      <w:szCs w:val="18"/>
    </w:rPr>
  </w:style>
  <w:style w:type="character" w:customStyle="1" w:styleId="WW-WW8Num9z011111">
    <w:name w:val="WW-WW8Num9z011111"/>
    <w:rsid w:val="00AA7809"/>
    <w:rPr>
      <w:rFonts w:ascii="Symbol" w:hAnsi="Symbol" w:cs="StarSymbol"/>
      <w:sz w:val="18"/>
      <w:szCs w:val="18"/>
    </w:rPr>
  </w:style>
  <w:style w:type="character" w:customStyle="1" w:styleId="WW-WW8Num10z011111">
    <w:name w:val="WW-WW8Num10z011111"/>
    <w:rsid w:val="00AA7809"/>
    <w:rPr>
      <w:rFonts w:ascii="Symbol" w:hAnsi="Symbol" w:cs="StarSymbol"/>
      <w:sz w:val="18"/>
      <w:szCs w:val="18"/>
    </w:rPr>
  </w:style>
  <w:style w:type="character" w:customStyle="1" w:styleId="WW-WW8Num11z011111">
    <w:name w:val="WW-WW8Num11z011111"/>
    <w:rsid w:val="00AA7809"/>
    <w:rPr>
      <w:rFonts w:ascii="Symbol" w:hAnsi="Symbol" w:cs="StarSymbol"/>
      <w:sz w:val="18"/>
      <w:szCs w:val="18"/>
    </w:rPr>
  </w:style>
  <w:style w:type="character" w:customStyle="1" w:styleId="WW-WW8Num12z011111">
    <w:name w:val="WW-WW8Num12z011111"/>
    <w:rsid w:val="00AA7809"/>
    <w:rPr>
      <w:rFonts w:ascii="Symbol" w:hAnsi="Symbol" w:cs="StarSymbol"/>
      <w:sz w:val="18"/>
      <w:szCs w:val="18"/>
    </w:rPr>
  </w:style>
  <w:style w:type="character" w:customStyle="1" w:styleId="WW-WW8Num13z011111">
    <w:name w:val="WW-WW8Num13z011111"/>
    <w:rsid w:val="00AA7809"/>
    <w:rPr>
      <w:rFonts w:ascii="Symbol" w:hAnsi="Symbol" w:cs="StarSymbol"/>
      <w:sz w:val="18"/>
      <w:szCs w:val="18"/>
    </w:rPr>
  </w:style>
  <w:style w:type="character" w:customStyle="1" w:styleId="WW-WW8Num14z011111">
    <w:name w:val="WW-WW8Num14z011111"/>
    <w:rsid w:val="00AA7809"/>
    <w:rPr>
      <w:rFonts w:ascii="Symbol" w:hAnsi="Symbol" w:cs="StarSymbol"/>
      <w:sz w:val="18"/>
      <w:szCs w:val="18"/>
    </w:rPr>
  </w:style>
  <w:style w:type="character" w:customStyle="1" w:styleId="WW-WW8Num15z011111">
    <w:name w:val="WW-WW8Num15z011111"/>
    <w:rsid w:val="00AA7809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AA7809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AA7809"/>
    <w:rPr>
      <w:rFonts w:ascii="Symbol" w:hAnsi="Symbol" w:cs="StarSymbol"/>
      <w:sz w:val="18"/>
      <w:szCs w:val="18"/>
    </w:rPr>
  </w:style>
  <w:style w:type="character" w:customStyle="1" w:styleId="WW-WW8Num22z011111">
    <w:name w:val="WW-WW8Num22z011111"/>
    <w:rsid w:val="00AA7809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AA7809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A7809"/>
  </w:style>
  <w:style w:type="character" w:customStyle="1" w:styleId="WW-WW8Num2z011111">
    <w:name w:val="WW-WW8Num2z011111"/>
    <w:rsid w:val="00AA7809"/>
    <w:rPr>
      <w:rFonts w:ascii="Symbol" w:hAnsi="Symbol"/>
    </w:rPr>
  </w:style>
  <w:style w:type="character" w:customStyle="1" w:styleId="WW8Num2z1">
    <w:name w:val="WW8Num2z1"/>
    <w:rsid w:val="00AA7809"/>
    <w:rPr>
      <w:rFonts w:ascii="Courier New" w:hAnsi="Courier New" w:cs="Courier New"/>
    </w:rPr>
  </w:style>
  <w:style w:type="character" w:customStyle="1" w:styleId="WW8Num2z2">
    <w:name w:val="WW8Num2z2"/>
    <w:rsid w:val="00AA7809"/>
    <w:rPr>
      <w:rFonts w:ascii="Wingdings" w:hAnsi="Wingdings"/>
    </w:rPr>
  </w:style>
  <w:style w:type="character" w:customStyle="1" w:styleId="WW-WW8Num6z0111111">
    <w:name w:val="WW-WW8Num6z0111111"/>
    <w:rsid w:val="00AA7809"/>
    <w:rPr>
      <w:rFonts w:ascii="Symbol" w:hAnsi="Symbol"/>
    </w:rPr>
  </w:style>
  <w:style w:type="character" w:customStyle="1" w:styleId="WW8Num6z2">
    <w:name w:val="WW8Num6z2"/>
    <w:rsid w:val="00AA7809"/>
    <w:rPr>
      <w:rFonts w:ascii="Wingdings" w:hAnsi="Wingdings"/>
    </w:rPr>
  </w:style>
  <w:style w:type="character" w:customStyle="1" w:styleId="WW8Num6z4">
    <w:name w:val="WW8Num6z4"/>
    <w:rsid w:val="00AA7809"/>
    <w:rPr>
      <w:rFonts w:ascii="Courier New" w:hAnsi="Courier New" w:cs="Courier New"/>
    </w:rPr>
  </w:style>
  <w:style w:type="character" w:customStyle="1" w:styleId="WW-WW8Num8z0111111">
    <w:name w:val="WW-WW8Num8z0111111"/>
    <w:rsid w:val="00AA7809"/>
    <w:rPr>
      <w:rFonts w:ascii="Symbol" w:hAnsi="Symbol"/>
    </w:rPr>
  </w:style>
  <w:style w:type="character" w:customStyle="1" w:styleId="WW8Num8z1">
    <w:name w:val="WW8Num8z1"/>
    <w:rsid w:val="00AA7809"/>
    <w:rPr>
      <w:rFonts w:ascii="Courier New" w:hAnsi="Courier New" w:cs="Courier New"/>
    </w:rPr>
  </w:style>
  <w:style w:type="character" w:customStyle="1" w:styleId="WW8Num8z2">
    <w:name w:val="WW8Num8z2"/>
    <w:rsid w:val="00AA7809"/>
    <w:rPr>
      <w:rFonts w:ascii="Wingdings" w:hAnsi="Wingdings"/>
    </w:rPr>
  </w:style>
  <w:style w:type="character" w:customStyle="1" w:styleId="WW-WW8Num10z0111111">
    <w:name w:val="WW-WW8Num10z0111111"/>
    <w:rsid w:val="00AA7809"/>
    <w:rPr>
      <w:rFonts w:ascii="Symbol" w:eastAsia="Times New Roman" w:hAnsi="Symbol" w:cs="Tahoma"/>
    </w:rPr>
  </w:style>
  <w:style w:type="character" w:customStyle="1" w:styleId="WW-WW8Num12z0111111">
    <w:name w:val="WW-WW8Num12z0111111"/>
    <w:rsid w:val="00AA7809"/>
    <w:rPr>
      <w:rFonts w:ascii="Arial" w:hAnsi="Arial"/>
      <w:b w:val="0"/>
      <w:i w:val="0"/>
    </w:rPr>
  </w:style>
  <w:style w:type="character" w:customStyle="1" w:styleId="WW-WW8Num14z0111111">
    <w:name w:val="WW-WW8Num14z0111111"/>
    <w:rsid w:val="00AA7809"/>
    <w:rPr>
      <w:rFonts w:ascii="Arial" w:hAnsi="Arial"/>
      <w:b w:val="0"/>
      <w:i w:val="0"/>
      <w:color w:val="auto"/>
    </w:rPr>
  </w:style>
  <w:style w:type="character" w:customStyle="1" w:styleId="WW-WW8Num16z0">
    <w:name w:val="WW-WW8Num16z0"/>
    <w:rsid w:val="00AA7809"/>
    <w:rPr>
      <w:rFonts w:ascii="Symbol" w:hAnsi="Symbol"/>
    </w:rPr>
  </w:style>
  <w:style w:type="character" w:customStyle="1" w:styleId="WW8Num16z1">
    <w:name w:val="WW8Num16z1"/>
    <w:rsid w:val="00AA7809"/>
    <w:rPr>
      <w:rFonts w:ascii="Courier New" w:hAnsi="Courier New" w:cs="Courier New"/>
    </w:rPr>
  </w:style>
  <w:style w:type="character" w:customStyle="1" w:styleId="WW8Num16z2">
    <w:name w:val="WW8Num16z2"/>
    <w:rsid w:val="00AA7809"/>
    <w:rPr>
      <w:rFonts w:ascii="Wingdings" w:hAnsi="Wingdings"/>
    </w:rPr>
  </w:style>
  <w:style w:type="character" w:customStyle="1" w:styleId="WW-WW8Num17z0">
    <w:name w:val="WW-WW8Num17z0"/>
    <w:rsid w:val="00AA7809"/>
    <w:rPr>
      <w:rFonts w:ascii="Arial" w:hAnsi="Arial"/>
      <w:b w:val="0"/>
      <w:i w:val="0"/>
      <w:sz w:val="22"/>
    </w:rPr>
  </w:style>
  <w:style w:type="character" w:customStyle="1" w:styleId="WW8Num18z0">
    <w:name w:val="WW8Num18z0"/>
    <w:rsid w:val="00AA7809"/>
    <w:rPr>
      <w:b/>
    </w:rPr>
  </w:style>
  <w:style w:type="character" w:customStyle="1" w:styleId="WW-WW8Num22z0111111">
    <w:name w:val="WW-WW8Num22z0111111"/>
    <w:rsid w:val="00AA7809"/>
    <w:rPr>
      <w:rFonts w:ascii="Symbol" w:hAnsi="Symbol"/>
    </w:rPr>
  </w:style>
  <w:style w:type="character" w:customStyle="1" w:styleId="WW8Num22z1">
    <w:name w:val="WW8Num22z1"/>
    <w:rsid w:val="00AA7809"/>
    <w:rPr>
      <w:rFonts w:ascii="Courier New" w:hAnsi="Courier New"/>
    </w:rPr>
  </w:style>
  <w:style w:type="character" w:customStyle="1" w:styleId="WW8Num22z2">
    <w:name w:val="WW8Num22z2"/>
    <w:rsid w:val="00AA7809"/>
    <w:rPr>
      <w:rFonts w:ascii="Wingdings" w:hAnsi="Wingdings"/>
    </w:rPr>
  </w:style>
  <w:style w:type="character" w:customStyle="1" w:styleId="WW8Num23z0">
    <w:name w:val="WW8Num23z0"/>
    <w:rsid w:val="00AA7809"/>
    <w:rPr>
      <w:rFonts w:ascii="Wingdings" w:hAnsi="Wingdings"/>
    </w:rPr>
  </w:style>
  <w:style w:type="character" w:customStyle="1" w:styleId="WW8Num23z1">
    <w:name w:val="WW8Num23z1"/>
    <w:rsid w:val="00AA7809"/>
    <w:rPr>
      <w:rFonts w:ascii="Courier New" w:hAnsi="Courier New"/>
    </w:rPr>
  </w:style>
  <w:style w:type="character" w:customStyle="1" w:styleId="WW8Num23z3">
    <w:name w:val="WW8Num23z3"/>
    <w:rsid w:val="00AA7809"/>
    <w:rPr>
      <w:rFonts w:ascii="Symbol" w:hAnsi="Symbol"/>
    </w:rPr>
  </w:style>
  <w:style w:type="character" w:customStyle="1" w:styleId="WW8Num26z0">
    <w:name w:val="WW8Num26z0"/>
    <w:rsid w:val="00AA7809"/>
    <w:rPr>
      <w:b w:val="0"/>
    </w:rPr>
  </w:style>
  <w:style w:type="character" w:customStyle="1" w:styleId="WW8Num28z0">
    <w:name w:val="WW8Num28z0"/>
    <w:rsid w:val="00AA7809"/>
    <w:rPr>
      <w:rFonts w:ascii="Symbol" w:hAnsi="Symbol"/>
    </w:rPr>
  </w:style>
  <w:style w:type="character" w:customStyle="1" w:styleId="WW8Num28z1">
    <w:name w:val="WW8Num28z1"/>
    <w:rsid w:val="00AA7809"/>
    <w:rPr>
      <w:rFonts w:ascii="Courier New" w:hAnsi="Courier New" w:cs="Courier New"/>
    </w:rPr>
  </w:style>
  <w:style w:type="character" w:customStyle="1" w:styleId="WW8Num28z2">
    <w:name w:val="WW8Num28z2"/>
    <w:rsid w:val="00AA7809"/>
    <w:rPr>
      <w:rFonts w:ascii="Wingdings" w:hAnsi="Wingdings"/>
    </w:rPr>
  </w:style>
  <w:style w:type="character" w:customStyle="1" w:styleId="WW8Num29z0">
    <w:name w:val="WW8Num29z0"/>
    <w:rsid w:val="00AA7809"/>
    <w:rPr>
      <w:rFonts w:ascii="Arial" w:hAnsi="Arial"/>
      <w:b w:val="0"/>
      <w:i w:val="0"/>
    </w:rPr>
  </w:style>
  <w:style w:type="character" w:customStyle="1" w:styleId="WW8Num29z1">
    <w:name w:val="WW8Num29z1"/>
    <w:rsid w:val="00AA7809"/>
    <w:rPr>
      <w:b w:val="0"/>
      <w:i w:val="0"/>
    </w:rPr>
  </w:style>
  <w:style w:type="character" w:customStyle="1" w:styleId="WW8Num30z0">
    <w:name w:val="WW8Num30z0"/>
    <w:rsid w:val="00AA7809"/>
    <w:rPr>
      <w:rFonts w:ascii="Arial" w:hAnsi="Arial"/>
      <w:b/>
      <w:i w:val="0"/>
      <w:sz w:val="24"/>
    </w:rPr>
  </w:style>
  <w:style w:type="character" w:customStyle="1" w:styleId="WW8Num31z0">
    <w:name w:val="WW8Num31z0"/>
    <w:rsid w:val="00AA7809"/>
    <w:rPr>
      <w:i w:val="0"/>
    </w:rPr>
  </w:style>
  <w:style w:type="character" w:customStyle="1" w:styleId="WW8Num34z0">
    <w:name w:val="WW8Num34z0"/>
    <w:rsid w:val="00AA7809"/>
    <w:rPr>
      <w:rFonts w:ascii="Symbol" w:hAnsi="Symbol"/>
    </w:rPr>
  </w:style>
  <w:style w:type="character" w:customStyle="1" w:styleId="WW8Num34z1">
    <w:name w:val="WW8Num34z1"/>
    <w:rsid w:val="00AA7809"/>
    <w:rPr>
      <w:rFonts w:ascii="Wingdings" w:hAnsi="Wingdings"/>
    </w:rPr>
  </w:style>
  <w:style w:type="character" w:customStyle="1" w:styleId="WW8Num34z4">
    <w:name w:val="WW8Num34z4"/>
    <w:rsid w:val="00AA7809"/>
    <w:rPr>
      <w:rFonts w:ascii="Courier New" w:hAnsi="Courier New" w:cs="Courier New"/>
    </w:rPr>
  </w:style>
  <w:style w:type="character" w:customStyle="1" w:styleId="WW8Num35z0">
    <w:name w:val="WW8Num35z0"/>
    <w:rsid w:val="00AA7809"/>
    <w:rPr>
      <w:b w:val="0"/>
    </w:rPr>
  </w:style>
  <w:style w:type="character" w:customStyle="1" w:styleId="WW8Num36z0">
    <w:name w:val="WW8Num36z0"/>
    <w:rsid w:val="00AA7809"/>
    <w:rPr>
      <w:rFonts w:ascii="Arial" w:hAnsi="Arial"/>
      <w:b w:val="0"/>
      <w:i w:val="0"/>
      <w:sz w:val="22"/>
    </w:rPr>
  </w:style>
  <w:style w:type="character" w:customStyle="1" w:styleId="WW8Num37z0">
    <w:name w:val="WW8Num37z0"/>
    <w:rsid w:val="00AA7809"/>
    <w:rPr>
      <w:rFonts w:ascii="Symbol" w:hAnsi="Symbol"/>
    </w:rPr>
  </w:style>
  <w:style w:type="character" w:customStyle="1" w:styleId="WW8Num37z1">
    <w:name w:val="WW8Num37z1"/>
    <w:rsid w:val="00AA7809"/>
    <w:rPr>
      <w:rFonts w:ascii="Courier New" w:hAnsi="Courier New" w:cs="Courier New"/>
    </w:rPr>
  </w:style>
  <w:style w:type="character" w:customStyle="1" w:styleId="WW8Num37z2">
    <w:name w:val="WW8Num37z2"/>
    <w:rsid w:val="00AA7809"/>
    <w:rPr>
      <w:rFonts w:ascii="Wingdings" w:hAnsi="Wingdings"/>
    </w:rPr>
  </w:style>
  <w:style w:type="character" w:customStyle="1" w:styleId="WW8Num38z0">
    <w:name w:val="WW8Num38z0"/>
    <w:rsid w:val="00AA7809"/>
    <w:rPr>
      <w:rFonts w:ascii="Symbol" w:hAnsi="Symbol"/>
    </w:rPr>
  </w:style>
  <w:style w:type="character" w:customStyle="1" w:styleId="WW8Num38z1">
    <w:name w:val="WW8Num38z1"/>
    <w:rsid w:val="00AA7809"/>
    <w:rPr>
      <w:rFonts w:ascii="Courier New" w:hAnsi="Courier New" w:cs="Courier New"/>
    </w:rPr>
  </w:style>
  <w:style w:type="character" w:customStyle="1" w:styleId="WW8Num38z2">
    <w:name w:val="WW8Num38z2"/>
    <w:rsid w:val="00AA7809"/>
    <w:rPr>
      <w:rFonts w:ascii="Wingdings" w:hAnsi="Wingdings"/>
    </w:rPr>
  </w:style>
  <w:style w:type="character" w:customStyle="1" w:styleId="WW8Num41z0">
    <w:name w:val="WW8Num41z0"/>
    <w:rsid w:val="00AA7809"/>
    <w:rPr>
      <w:rFonts w:ascii="Arial" w:hAnsi="Arial"/>
      <w:b w:val="0"/>
      <w:i w:val="0"/>
    </w:rPr>
  </w:style>
  <w:style w:type="character" w:customStyle="1" w:styleId="WW8Num41z1">
    <w:name w:val="WW8Num41z1"/>
    <w:rsid w:val="00AA7809"/>
    <w:rPr>
      <w:b w:val="0"/>
      <w:i w:val="0"/>
    </w:rPr>
  </w:style>
  <w:style w:type="character" w:customStyle="1" w:styleId="WW8Num42z0">
    <w:name w:val="WW8Num42z0"/>
    <w:rsid w:val="00AA7809"/>
    <w:rPr>
      <w:rFonts w:ascii="Times New Roman" w:eastAsia="Times New Roman" w:hAnsi="Times New Roman" w:cs="Times New Roman"/>
    </w:rPr>
  </w:style>
  <w:style w:type="character" w:customStyle="1" w:styleId="WW8Num43z0">
    <w:name w:val="WW8Num43z0"/>
    <w:rsid w:val="00AA7809"/>
    <w:rPr>
      <w:rFonts w:ascii="Symbol" w:hAnsi="Symbol"/>
      <w:b w:val="0"/>
      <w:i w:val="0"/>
    </w:rPr>
  </w:style>
  <w:style w:type="character" w:customStyle="1" w:styleId="WW8Num45z0">
    <w:name w:val="WW8Num45z0"/>
    <w:rsid w:val="00AA7809"/>
    <w:rPr>
      <w:rFonts w:ascii="Arial" w:hAnsi="Arial"/>
      <w:b w:val="0"/>
      <w:i w:val="0"/>
      <w:sz w:val="22"/>
    </w:rPr>
  </w:style>
  <w:style w:type="character" w:customStyle="1" w:styleId="WW8Num46z0">
    <w:name w:val="WW8Num46z0"/>
    <w:rsid w:val="00AA7809"/>
    <w:rPr>
      <w:b w:val="0"/>
    </w:rPr>
  </w:style>
  <w:style w:type="character" w:customStyle="1" w:styleId="WW8Num48z0">
    <w:name w:val="WW8Num48z0"/>
    <w:rsid w:val="00AA7809"/>
    <w:rPr>
      <w:rFonts w:ascii="Symbol" w:hAnsi="Symbol"/>
    </w:rPr>
  </w:style>
  <w:style w:type="character" w:customStyle="1" w:styleId="WW8Num48z1">
    <w:name w:val="WW8Num48z1"/>
    <w:rsid w:val="00AA7809"/>
    <w:rPr>
      <w:rFonts w:ascii="Courier New" w:hAnsi="Courier New" w:cs="Courier New"/>
    </w:rPr>
  </w:style>
  <w:style w:type="character" w:customStyle="1" w:styleId="WW8Num48z2">
    <w:name w:val="WW8Num48z2"/>
    <w:rsid w:val="00AA7809"/>
    <w:rPr>
      <w:rFonts w:ascii="Wingdings" w:hAnsi="Wingdings"/>
    </w:rPr>
  </w:style>
  <w:style w:type="character" w:customStyle="1" w:styleId="WW8Num54z0">
    <w:name w:val="WW8Num54z0"/>
    <w:rsid w:val="00AA7809"/>
    <w:rPr>
      <w:rFonts w:ascii="Wingdings" w:hAnsi="Wingdings"/>
    </w:rPr>
  </w:style>
  <w:style w:type="character" w:customStyle="1" w:styleId="WW8Num54z1">
    <w:name w:val="WW8Num54z1"/>
    <w:rsid w:val="00AA7809"/>
    <w:rPr>
      <w:rFonts w:ascii="Courier New" w:hAnsi="Courier New"/>
    </w:rPr>
  </w:style>
  <w:style w:type="character" w:customStyle="1" w:styleId="WW8Num54z3">
    <w:name w:val="WW8Num54z3"/>
    <w:rsid w:val="00AA7809"/>
    <w:rPr>
      <w:rFonts w:ascii="Symbol" w:hAnsi="Symbol"/>
    </w:rPr>
  </w:style>
  <w:style w:type="character" w:customStyle="1" w:styleId="WW8Num55z0">
    <w:name w:val="WW8Num55z0"/>
    <w:rsid w:val="00AA7809"/>
    <w:rPr>
      <w:rFonts w:ascii="Symbol" w:hAnsi="Symbol"/>
    </w:rPr>
  </w:style>
  <w:style w:type="character" w:customStyle="1" w:styleId="WW8Num55z1">
    <w:name w:val="WW8Num55z1"/>
    <w:rsid w:val="00AA7809"/>
    <w:rPr>
      <w:rFonts w:ascii="Courier New" w:hAnsi="Courier New" w:cs="Courier New"/>
    </w:rPr>
  </w:style>
  <w:style w:type="character" w:customStyle="1" w:styleId="WW8Num55z2">
    <w:name w:val="WW8Num55z2"/>
    <w:rsid w:val="00AA7809"/>
    <w:rPr>
      <w:rFonts w:ascii="Wingdings" w:hAnsi="Wingdings"/>
    </w:rPr>
  </w:style>
  <w:style w:type="character" w:customStyle="1" w:styleId="WW8Num56z0">
    <w:name w:val="WW8Num56z0"/>
    <w:rsid w:val="00AA7809"/>
    <w:rPr>
      <w:rFonts w:ascii="Arial" w:hAnsi="Arial"/>
      <w:b w:val="0"/>
      <w:i w:val="0"/>
    </w:rPr>
  </w:style>
  <w:style w:type="character" w:customStyle="1" w:styleId="WW8Num58z0">
    <w:name w:val="WW8Num58z0"/>
    <w:rsid w:val="00AA7809"/>
    <w:rPr>
      <w:rFonts w:ascii="Arial" w:hAnsi="Arial"/>
      <w:b w:val="0"/>
      <w:i w:val="0"/>
    </w:rPr>
  </w:style>
  <w:style w:type="character" w:customStyle="1" w:styleId="WW8Num58z1">
    <w:name w:val="WW8Num58z1"/>
    <w:rsid w:val="00AA7809"/>
    <w:rPr>
      <w:rFonts w:ascii="Symbol" w:hAnsi="Symbol"/>
      <w:b w:val="0"/>
      <w:i w:val="0"/>
    </w:rPr>
  </w:style>
  <w:style w:type="character" w:customStyle="1" w:styleId="WW-Domylnaczcionkaakapitu">
    <w:name w:val="WW-Domyślna czcionka akapitu"/>
    <w:rsid w:val="00AA7809"/>
  </w:style>
  <w:style w:type="character" w:customStyle="1" w:styleId="Symbolewypunktowania">
    <w:name w:val="Symbole wypunktowania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A7809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AA7809"/>
  </w:style>
  <w:style w:type="character" w:customStyle="1" w:styleId="WW-Znakinumeracji">
    <w:name w:val="WW-Znaki numeracji"/>
    <w:rsid w:val="00AA7809"/>
  </w:style>
  <w:style w:type="character" w:customStyle="1" w:styleId="WW-Znakinumeracji1">
    <w:name w:val="WW-Znaki numeracji1"/>
    <w:rsid w:val="00AA7809"/>
  </w:style>
  <w:style w:type="character" w:customStyle="1" w:styleId="WW-Znakinumeracji11">
    <w:name w:val="WW-Znaki numeracji11"/>
    <w:rsid w:val="00AA7809"/>
  </w:style>
  <w:style w:type="character" w:customStyle="1" w:styleId="WW-Znakinumeracji111">
    <w:name w:val="WW-Znaki numeracji111"/>
    <w:rsid w:val="00AA7809"/>
  </w:style>
  <w:style w:type="character" w:customStyle="1" w:styleId="WW-Znakinumeracji1111">
    <w:name w:val="WW-Znaki numeracji1111"/>
    <w:rsid w:val="00AA7809"/>
  </w:style>
  <w:style w:type="character" w:customStyle="1" w:styleId="WW-Znakinumeracji11111">
    <w:name w:val="WW-Znaki numeracji11111"/>
    <w:rsid w:val="00AA7809"/>
  </w:style>
  <w:style w:type="character" w:customStyle="1" w:styleId="WW-Znakinumeracji111111">
    <w:name w:val="WW-Znaki numeracji111111"/>
    <w:rsid w:val="00AA7809"/>
  </w:style>
  <w:style w:type="paragraph" w:customStyle="1" w:styleId="Podpis1">
    <w:name w:val="Podpis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">
    <w:name w:val="WW-Nagłówek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">
    <w:name w:val="WW-Nagłówek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1">
    <w:name w:val="WW-Nagłówek1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11">
    <w:name w:val="WW-Nagłówek11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111">
    <w:name w:val="WW-Nagłówek111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1111">
    <w:name w:val="WW-Nagłówek1111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AA7809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AA7809"/>
    <w:pPr>
      <w:suppressLineNumbers/>
      <w:suppressAutoHyphens/>
    </w:pPr>
    <w:rPr>
      <w:rFonts w:cs="Tahoma"/>
      <w:lang w:eastAsia="ar-SA"/>
    </w:rPr>
  </w:style>
  <w:style w:type="paragraph" w:customStyle="1" w:styleId="WW-Nagwek111111">
    <w:name w:val="WW-Nagłówek111111"/>
    <w:basedOn w:val="Normalny"/>
    <w:next w:val="Tekstpodstawowy"/>
    <w:rsid w:val="00AA78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">
    <w:name w:val="WW-Zawartość tabeli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">
    <w:name w:val="WW-Zawartość tabeli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">
    <w:name w:val="WW-Zawartość tabeli1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">
    <w:name w:val="WW-Zawartość tabeli11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">
    <w:name w:val="WW-Zawartość tabeli111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1">
    <w:name w:val="WW-Zawartość tabeli1111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tabeli111111">
    <w:name w:val="WW-Zawartość tabeli111111"/>
    <w:basedOn w:val="Tekstpodstawowy"/>
    <w:rsid w:val="00AA7809"/>
    <w:pPr>
      <w:suppressLineNumbers/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Nagwektabeli">
    <w:name w:val="Nagłówek tabeli"/>
    <w:basedOn w:val="Zawartotabeli"/>
    <w:rsid w:val="00AA7809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A7809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A7809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A7809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A7809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A7809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A7809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A780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">
    <w:name w:val="WW-Zawartość ramki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">
    <w:name w:val="WW-Zawartość ramki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">
    <w:name w:val="WW-Zawartość ramki1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">
    <w:name w:val="WW-Zawartość ramki11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">
    <w:name w:val="WW-Zawartość ramki111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1">
    <w:name w:val="WW-Zawartość ramki1111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paragraph" w:customStyle="1" w:styleId="WW-Zawartoramki111111">
    <w:name w:val="WW-Zawartość ramki111111"/>
    <w:basedOn w:val="Tekstpodstawowy"/>
    <w:rsid w:val="00AA7809"/>
    <w:pPr>
      <w:suppressAutoHyphens/>
    </w:pPr>
    <w:rPr>
      <w:rFonts w:ascii="Times New Roman" w:hAnsi="Times New Roman" w:cs="Times New Roman"/>
      <w:bCs w:val="0"/>
      <w:sz w:val="20"/>
      <w:lang w:val="x-none" w:eastAsia="ar-SA"/>
    </w:rPr>
  </w:style>
  <w:style w:type="table" w:styleId="Tabela-Siatka">
    <w:name w:val="Table Grid"/>
    <w:basedOn w:val="Standardowy"/>
    <w:uiPriority w:val="59"/>
    <w:rsid w:val="00AA7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AA7809"/>
    <w:pPr>
      <w:tabs>
        <w:tab w:val="left" w:pos="708"/>
      </w:tabs>
      <w:suppressAutoHyphens/>
      <w:jc w:val="both"/>
    </w:pPr>
    <w:rPr>
      <w:rFonts w:cs="Calibri"/>
      <w:lang w:eastAsia="ar-SA"/>
    </w:rPr>
  </w:style>
  <w:style w:type="character" w:styleId="Pogrubienie">
    <w:name w:val="Strong"/>
    <w:uiPriority w:val="22"/>
    <w:qFormat/>
    <w:rsid w:val="00AA7809"/>
    <w:rPr>
      <w:b/>
      <w:bCs/>
    </w:rPr>
  </w:style>
  <w:style w:type="paragraph" w:customStyle="1" w:styleId="Standard">
    <w:name w:val="Standard"/>
    <w:rsid w:val="00AA78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s2">
    <w:name w:val="s2"/>
    <w:basedOn w:val="Standard"/>
    <w:rsid w:val="00AA7809"/>
    <w:pPr>
      <w:suppressAutoHyphens w:val="0"/>
      <w:spacing w:before="100" w:after="100"/>
    </w:pPr>
    <w:rPr>
      <w:lang w:val="en-GB" w:eastAsia="zh-TW"/>
    </w:rPr>
  </w:style>
  <w:style w:type="character" w:customStyle="1" w:styleId="s3">
    <w:name w:val="s3"/>
    <w:basedOn w:val="Domylnaczcionkaakapitu"/>
    <w:rsid w:val="00AA7809"/>
  </w:style>
  <w:style w:type="character" w:customStyle="1" w:styleId="s5">
    <w:name w:val="s5"/>
    <w:basedOn w:val="Domylnaczcionkaakapitu"/>
    <w:rsid w:val="00AA7809"/>
  </w:style>
  <w:style w:type="character" w:customStyle="1" w:styleId="s6">
    <w:name w:val="s6"/>
    <w:basedOn w:val="Domylnaczcionkaakapitu"/>
    <w:rsid w:val="00AA7809"/>
  </w:style>
  <w:style w:type="character" w:customStyle="1" w:styleId="s7">
    <w:name w:val="s7"/>
    <w:basedOn w:val="Domylnaczcionkaakapitu"/>
    <w:rsid w:val="00AA7809"/>
  </w:style>
  <w:style w:type="character" w:customStyle="1" w:styleId="st">
    <w:name w:val="st"/>
    <w:basedOn w:val="Domylnaczcionkaakapitu"/>
    <w:rsid w:val="00AA7809"/>
  </w:style>
  <w:style w:type="character" w:styleId="Uwydatnienie">
    <w:name w:val="Emphasis"/>
    <w:rsid w:val="00AA7809"/>
    <w:rPr>
      <w:i/>
      <w:iCs/>
    </w:rPr>
  </w:style>
  <w:style w:type="character" w:customStyle="1" w:styleId="hiddengrammarerror">
    <w:name w:val="hiddengrammarerror"/>
    <w:rsid w:val="00AA7809"/>
  </w:style>
  <w:style w:type="paragraph" w:customStyle="1" w:styleId="StyletabledataWhite">
    <w:name w:val="Style tabledata + White"/>
    <w:basedOn w:val="Normalny"/>
    <w:autoRedefine/>
    <w:rsid w:val="00AA7809"/>
    <w:pPr>
      <w:tabs>
        <w:tab w:val="left" w:pos="2013"/>
        <w:tab w:val="left" w:pos="2363"/>
        <w:tab w:val="left" w:pos="2635"/>
        <w:tab w:val="left" w:pos="3686"/>
      </w:tabs>
      <w:spacing w:before="40" w:after="40"/>
    </w:pPr>
    <w:rPr>
      <w:rFonts w:ascii="Verdana" w:hAnsi="Verdana"/>
      <w:bCs/>
      <w:sz w:val="16"/>
      <w:szCs w:val="16"/>
      <w:lang w:val="en-US" w:eastAsia="fr-FR"/>
    </w:rPr>
  </w:style>
  <w:style w:type="character" w:customStyle="1" w:styleId="shorttext">
    <w:name w:val="short_text"/>
    <w:rsid w:val="00AA7809"/>
  </w:style>
  <w:style w:type="character" w:customStyle="1" w:styleId="WW8Num6z1">
    <w:name w:val="WW8Num6z1"/>
    <w:rsid w:val="005220C4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5220C4"/>
  </w:style>
  <w:style w:type="character" w:customStyle="1" w:styleId="WW8Num15z2">
    <w:name w:val="WW8Num15z2"/>
    <w:rsid w:val="005220C4"/>
  </w:style>
  <w:style w:type="character" w:customStyle="1" w:styleId="WW8Num15z3">
    <w:name w:val="WW8Num15z3"/>
    <w:rsid w:val="005220C4"/>
  </w:style>
  <w:style w:type="character" w:customStyle="1" w:styleId="WW8Num15z4">
    <w:name w:val="WW8Num15z4"/>
    <w:rsid w:val="005220C4"/>
  </w:style>
  <w:style w:type="character" w:customStyle="1" w:styleId="WW8Num15z5">
    <w:name w:val="WW8Num15z5"/>
    <w:rsid w:val="005220C4"/>
  </w:style>
  <w:style w:type="character" w:customStyle="1" w:styleId="WW8Num15z6">
    <w:name w:val="WW8Num15z6"/>
    <w:rsid w:val="005220C4"/>
  </w:style>
  <w:style w:type="character" w:customStyle="1" w:styleId="WW8Num15z7">
    <w:name w:val="WW8Num15z7"/>
    <w:rsid w:val="005220C4"/>
  </w:style>
  <w:style w:type="character" w:customStyle="1" w:styleId="WW8Num15z8">
    <w:name w:val="WW8Num15z8"/>
    <w:rsid w:val="005220C4"/>
  </w:style>
  <w:style w:type="character" w:customStyle="1" w:styleId="WW8Num17z1">
    <w:name w:val="WW8Num17z1"/>
    <w:rsid w:val="005220C4"/>
  </w:style>
  <w:style w:type="character" w:customStyle="1" w:styleId="WW8Num17z2">
    <w:name w:val="WW8Num17z2"/>
    <w:rsid w:val="005220C4"/>
  </w:style>
  <w:style w:type="character" w:customStyle="1" w:styleId="WW8Num17z3">
    <w:name w:val="WW8Num17z3"/>
    <w:rsid w:val="005220C4"/>
  </w:style>
  <w:style w:type="character" w:customStyle="1" w:styleId="WW8Num17z4">
    <w:name w:val="WW8Num17z4"/>
    <w:rsid w:val="005220C4"/>
  </w:style>
  <w:style w:type="character" w:customStyle="1" w:styleId="WW8Num17z5">
    <w:name w:val="WW8Num17z5"/>
    <w:rsid w:val="005220C4"/>
  </w:style>
  <w:style w:type="character" w:customStyle="1" w:styleId="WW8Num17z6">
    <w:name w:val="WW8Num17z6"/>
    <w:rsid w:val="005220C4"/>
  </w:style>
  <w:style w:type="character" w:customStyle="1" w:styleId="WW8Num17z7">
    <w:name w:val="WW8Num17z7"/>
    <w:rsid w:val="005220C4"/>
  </w:style>
  <w:style w:type="character" w:customStyle="1" w:styleId="WW8Num17z8">
    <w:name w:val="WW8Num17z8"/>
    <w:rsid w:val="005220C4"/>
  </w:style>
  <w:style w:type="character" w:customStyle="1" w:styleId="WW8Num18z1">
    <w:name w:val="WW8Num18z1"/>
    <w:rsid w:val="005220C4"/>
  </w:style>
  <w:style w:type="character" w:customStyle="1" w:styleId="WW8Num18z2">
    <w:name w:val="WW8Num18z2"/>
    <w:rsid w:val="005220C4"/>
  </w:style>
  <w:style w:type="character" w:customStyle="1" w:styleId="WW8Num18z3">
    <w:name w:val="WW8Num18z3"/>
    <w:rsid w:val="005220C4"/>
  </w:style>
  <w:style w:type="character" w:customStyle="1" w:styleId="WW8Num18z4">
    <w:name w:val="WW8Num18z4"/>
    <w:rsid w:val="005220C4"/>
  </w:style>
  <w:style w:type="character" w:customStyle="1" w:styleId="WW8Num18z5">
    <w:name w:val="WW8Num18z5"/>
    <w:rsid w:val="005220C4"/>
  </w:style>
  <w:style w:type="character" w:customStyle="1" w:styleId="WW8Num18z6">
    <w:name w:val="WW8Num18z6"/>
    <w:rsid w:val="005220C4"/>
  </w:style>
  <w:style w:type="character" w:customStyle="1" w:styleId="WW8Num18z7">
    <w:name w:val="WW8Num18z7"/>
    <w:rsid w:val="005220C4"/>
  </w:style>
  <w:style w:type="character" w:customStyle="1" w:styleId="WW8Num18z8">
    <w:name w:val="WW8Num18z8"/>
    <w:rsid w:val="005220C4"/>
  </w:style>
  <w:style w:type="character" w:customStyle="1" w:styleId="WW8Num19z1">
    <w:name w:val="WW8Num19z1"/>
    <w:rsid w:val="005220C4"/>
  </w:style>
  <w:style w:type="character" w:customStyle="1" w:styleId="WW8Num19z2">
    <w:name w:val="WW8Num19z2"/>
    <w:rsid w:val="005220C4"/>
  </w:style>
  <w:style w:type="character" w:customStyle="1" w:styleId="WW8Num19z3">
    <w:name w:val="WW8Num19z3"/>
    <w:rsid w:val="005220C4"/>
  </w:style>
  <w:style w:type="character" w:customStyle="1" w:styleId="WW8Num19z4">
    <w:name w:val="WW8Num19z4"/>
    <w:rsid w:val="005220C4"/>
  </w:style>
  <w:style w:type="character" w:customStyle="1" w:styleId="WW8Num19z5">
    <w:name w:val="WW8Num19z5"/>
    <w:rsid w:val="005220C4"/>
  </w:style>
  <w:style w:type="character" w:customStyle="1" w:styleId="WW8Num19z6">
    <w:name w:val="WW8Num19z6"/>
    <w:rsid w:val="005220C4"/>
  </w:style>
  <w:style w:type="character" w:customStyle="1" w:styleId="WW8Num19z7">
    <w:name w:val="WW8Num19z7"/>
    <w:rsid w:val="005220C4"/>
  </w:style>
  <w:style w:type="character" w:customStyle="1" w:styleId="WW8Num19z8">
    <w:name w:val="WW8Num19z8"/>
    <w:rsid w:val="005220C4"/>
  </w:style>
  <w:style w:type="character" w:customStyle="1" w:styleId="WW8Num20z0">
    <w:name w:val="WW8Num20z0"/>
    <w:rsid w:val="005220C4"/>
  </w:style>
  <w:style w:type="character" w:customStyle="1" w:styleId="WW8Num20z1">
    <w:name w:val="WW8Num20z1"/>
    <w:rsid w:val="005220C4"/>
  </w:style>
  <w:style w:type="character" w:customStyle="1" w:styleId="WW8Num20z2">
    <w:name w:val="WW8Num20z2"/>
    <w:rsid w:val="005220C4"/>
  </w:style>
  <w:style w:type="character" w:customStyle="1" w:styleId="WW8Num20z3">
    <w:name w:val="WW8Num20z3"/>
    <w:rsid w:val="005220C4"/>
  </w:style>
  <w:style w:type="character" w:customStyle="1" w:styleId="WW8Num20z4">
    <w:name w:val="WW8Num20z4"/>
    <w:rsid w:val="005220C4"/>
  </w:style>
  <w:style w:type="character" w:customStyle="1" w:styleId="WW8Num20z5">
    <w:name w:val="WW8Num20z5"/>
    <w:rsid w:val="005220C4"/>
  </w:style>
  <w:style w:type="character" w:customStyle="1" w:styleId="WW8Num20z6">
    <w:name w:val="WW8Num20z6"/>
    <w:rsid w:val="005220C4"/>
  </w:style>
  <w:style w:type="character" w:customStyle="1" w:styleId="WW8Num20z7">
    <w:name w:val="WW8Num20z7"/>
    <w:rsid w:val="005220C4"/>
  </w:style>
  <w:style w:type="character" w:customStyle="1" w:styleId="WW8Num20z8">
    <w:name w:val="WW8Num20z8"/>
    <w:rsid w:val="005220C4"/>
  </w:style>
  <w:style w:type="character" w:customStyle="1" w:styleId="WW8Num21z0">
    <w:name w:val="WW8Num21z0"/>
    <w:rsid w:val="005220C4"/>
  </w:style>
  <w:style w:type="character" w:customStyle="1" w:styleId="WW8Num21z1">
    <w:name w:val="WW8Num21z1"/>
    <w:rsid w:val="005220C4"/>
  </w:style>
  <w:style w:type="character" w:customStyle="1" w:styleId="WW8Num21z2">
    <w:name w:val="WW8Num21z2"/>
    <w:rsid w:val="005220C4"/>
  </w:style>
  <w:style w:type="character" w:customStyle="1" w:styleId="WW8Num21z3">
    <w:name w:val="WW8Num21z3"/>
    <w:rsid w:val="005220C4"/>
  </w:style>
  <w:style w:type="character" w:customStyle="1" w:styleId="WW8Num21z4">
    <w:name w:val="WW8Num21z4"/>
    <w:rsid w:val="005220C4"/>
  </w:style>
  <w:style w:type="character" w:customStyle="1" w:styleId="WW8Num21z5">
    <w:name w:val="WW8Num21z5"/>
    <w:rsid w:val="005220C4"/>
  </w:style>
  <w:style w:type="character" w:customStyle="1" w:styleId="WW8Num21z6">
    <w:name w:val="WW8Num21z6"/>
    <w:rsid w:val="005220C4"/>
  </w:style>
  <w:style w:type="character" w:customStyle="1" w:styleId="WW8Num21z7">
    <w:name w:val="WW8Num21z7"/>
    <w:rsid w:val="005220C4"/>
  </w:style>
  <w:style w:type="character" w:customStyle="1" w:styleId="WW8Num21z8">
    <w:name w:val="WW8Num21z8"/>
    <w:rsid w:val="005220C4"/>
  </w:style>
  <w:style w:type="character" w:customStyle="1" w:styleId="WW8Num22z3">
    <w:name w:val="WW8Num22z3"/>
    <w:rsid w:val="005220C4"/>
  </w:style>
  <w:style w:type="character" w:customStyle="1" w:styleId="WW8Num22z4">
    <w:name w:val="WW8Num22z4"/>
    <w:rsid w:val="005220C4"/>
  </w:style>
  <w:style w:type="character" w:customStyle="1" w:styleId="WW8Num22z5">
    <w:name w:val="WW8Num22z5"/>
    <w:rsid w:val="005220C4"/>
  </w:style>
  <w:style w:type="character" w:customStyle="1" w:styleId="WW8Num22z6">
    <w:name w:val="WW8Num22z6"/>
    <w:rsid w:val="005220C4"/>
  </w:style>
  <w:style w:type="character" w:customStyle="1" w:styleId="WW8Num22z7">
    <w:name w:val="WW8Num22z7"/>
    <w:rsid w:val="005220C4"/>
  </w:style>
  <w:style w:type="character" w:customStyle="1" w:styleId="WW8Num22z8">
    <w:name w:val="WW8Num22z8"/>
    <w:rsid w:val="005220C4"/>
  </w:style>
  <w:style w:type="character" w:customStyle="1" w:styleId="WW8Num23z2">
    <w:name w:val="WW8Num23z2"/>
    <w:rsid w:val="005220C4"/>
  </w:style>
  <w:style w:type="character" w:customStyle="1" w:styleId="WW8Num23z4">
    <w:name w:val="WW8Num23z4"/>
    <w:rsid w:val="005220C4"/>
  </w:style>
  <w:style w:type="character" w:customStyle="1" w:styleId="WW8Num23z5">
    <w:name w:val="WW8Num23z5"/>
    <w:rsid w:val="005220C4"/>
  </w:style>
  <w:style w:type="character" w:customStyle="1" w:styleId="WW8Num23z6">
    <w:name w:val="WW8Num23z6"/>
    <w:rsid w:val="005220C4"/>
  </w:style>
  <w:style w:type="character" w:customStyle="1" w:styleId="WW8Num23z7">
    <w:name w:val="WW8Num23z7"/>
    <w:rsid w:val="005220C4"/>
  </w:style>
  <w:style w:type="character" w:customStyle="1" w:styleId="WW8Num23z8">
    <w:name w:val="WW8Num23z8"/>
    <w:rsid w:val="005220C4"/>
  </w:style>
  <w:style w:type="character" w:customStyle="1" w:styleId="WW8Num24z0">
    <w:name w:val="WW8Num24z0"/>
    <w:rsid w:val="005220C4"/>
    <w:rPr>
      <w:rFonts w:ascii="Courier New" w:hAnsi="Courier New" w:cs="Courier New" w:hint="default"/>
      <w:b w:val="0"/>
      <w:i w:val="0"/>
    </w:rPr>
  </w:style>
  <w:style w:type="character" w:customStyle="1" w:styleId="WW8Num24z1">
    <w:name w:val="WW8Num24z1"/>
    <w:rsid w:val="005220C4"/>
    <w:rPr>
      <w:rFonts w:ascii="Courier New" w:hAnsi="Courier New" w:cs="Courier New" w:hint="default"/>
    </w:rPr>
  </w:style>
  <w:style w:type="character" w:customStyle="1" w:styleId="WW8Num24z2">
    <w:name w:val="WW8Num24z2"/>
    <w:rsid w:val="005220C4"/>
    <w:rPr>
      <w:rFonts w:ascii="Wingdings" w:hAnsi="Wingdings" w:cs="Wingdings" w:hint="default"/>
    </w:rPr>
  </w:style>
  <w:style w:type="character" w:customStyle="1" w:styleId="WW8Num24z3">
    <w:name w:val="WW8Num24z3"/>
    <w:rsid w:val="005220C4"/>
    <w:rPr>
      <w:rFonts w:ascii="Symbol" w:hAnsi="Symbol" w:cs="Symbol" w:hint="default"/>
    </w:rPr>
  </w:style>
  <w:style w:type="character" w:customStyle="1" w:styleId="WW8Num25z1">
    <w:name w:val="WW8Num25z1"/>
    <w:rsid w:val="005220C4"/>
  </w:style>
  <w:style w:type="character" w:customStyle="1" w:styleId="WW8Num25z2">
    <w:name w:val="WW8Num25z2"/>
    <w:rsid w:val="005220C4"/>
  </w:style>
  <w:style w:type="character" w:customStyle="1" w:styleId="WW8Num25z3">
    <w:name w:val="WW8Num25z3"/>
    <w:rsid w:val="005220C4"/>
  </w:style>
  <w:style w:type="character" w:customStyle="1" w:styleId="WW8Num25z4">
    <w:name w:val="WW8Num25z4"/>
    <w:rsid w:val="005220C4"/>
  </w:style>
  <w:style w:type="character" w:customStyle="1" w:styleId="WW8Num25z5">
    <w:name w:val="WW8Num25z5"/>
    <w:rsid w:val="005220C4"/>
  </w:style>
  <w:style w:type="character" w:customStyle="1" w:styleId="WW8Num25z6">
    <w:name w:val="WW8Num25z6"/>
    <w:rsid w:val="005220C4"/>
  </w:style>
  <w:style w:type="character" w:customStyle="1" w:styleId="WW8Num25z7">
    <w:name w:val="WW8Num25z7"/>
    <w:rsid w:val="005220C4"/>
  </w:style>
  <w:style w:type="character" w:customStyle="1" w:styleId="WW8Num25z8">
    <w:name w:val="WW8Num25z8"/>
    <w:rsid w:val="005220C4"/>
  </w:style>
  <w:style w:type="character" w:customStyle="1" w:styleId="WW8Num26z1">
    <w:name w:val="WW8Num26z1"/>
    <w:rsid w:val="005220C4"/>
  </w:style>
  <w:style w:type="character" w:customStyle="1" w:styleId="WW8Num26z2">
    <w:name w:val="WW8Num26z2"/>
    <w:rsid w:val="005220C4"/>
  </w:style>
  <w:style w:type="character" w:customStyle="1" w:styleId="WW8Num26z3">
    <w:name w:val="WW8Num26z3"/>
    <w:rsid w:val="005220C4"/>
  </w:style>
  <w:style w:type="character" w:customStyle="1" w:styleId="WW8Num26z4">
    <w:name w:val="WW8Num26z4"/>
    <w:rsid w:val="005220C4"/>
  </w:style>
  <w:style w:type="character" w:customStyle="1" w:styleId="WW8Num26z5">
    <w:name w:val="WW8Num26z5"/>
    <w:rsid w:val="005220C4"/>
  </w:style>
  <w:style w:type="character" w:customStyle="1" w:styleId="WW8Num26z6">
    <w:name w:val="WW8Num26z6"/>
    <w:rsid w:val="005220C4"/>
  </w:style>
  <w:style w:type="character" w:customStyle="1" w:styleId="WW8Num26z7">
    <w:name w:val="WW8Num26z7"/>
    <w:rsid w:val="005220C4"/>
  </w:style>
  <w:style w:type="character" w:customStyle="1" w:styleId="WW8Num26z8">
    <w:name w:val="WW8Num26z8"/>
    <w:rsid w:val="005220C4"/>
  </w:style>
  <w:style w:type="character" w:customStyle="1" w:styleId="WW8Num27z0">
    <w:name w:val="WW8Num27z0"/>
    <w:rsid w:val="005220C4"/>
    <w:rPr>
      <w:rFonts w:ascii="Wingdings" w:hAnsi="Wingdings" w:cs="Wingdings" w:hint="default"/>
    </w:rPr>
  </w:style>
  <w:style w:type="character" w:customStyle="1" w:styleId="WW8Num27z1">
    <w:name w:val="WW8Num27z1"/>
    <w:rsid w:val="005220C4"/>
    <w:rPr>
      <w:rFonts w:ascii="Courier New" w:hAnsi="Courier New" w:cs="Courier New" w:hint="default"/>
    </w:rPr>
  </w:style>
  <w:style w:type="character" w:customStyle="1" w:styleId="WW8Num27z3">
    <w:name w:val="WW8Num27z3"/>
    <w:rsid w:val="005220C4"/>
    <w:rPr>
      <w:rFonts w:ascii="Symbol" w:hAnsi="Symbol" w:cs="Symbol" w:hint="default"/>
    </w:rPr>
  </w:style>
  <w:style w:type="character" w:customStyle="1" w:styleId="WW8Num28z3">
    <w:name w:val="WW8Num28z3"/>
    <w:rsid w:val="005220C4"/>
  </w:style>
  <w:style w:type="character" w:customStyle="1" w:styleId="WW8Num28z4">
    <w:name w:val="WW8Num28z4"/>
    <w:rsid w:val="005220C4"/>
  </w:style>
  <w:style w:type="character" w:customStyle="1" w:styleId="WW8Num28z5">
    <w:name w:val="WW8Num28z5"/>
    <w:rsid w:val="005220C4"/>
  </w:style>
  <w:style w:type="character" w:customStyle="1" w:styleId="WW8Num28z6">
    <w:name w:val="WW8Num28z6"/>
    <w:rsid w:val="005220C4"/>
  </w:style>
  <w:style w:type="character" w:customStyle="1" w:styleId="WW8Num28z7">
    <w:name w:val="WW8Num28z7"/>
    <w:rsid w:val="005220C4"/>
  </w:style>
  <w:style w:type="character" w:customStyle="1" w:styleId="WW8Num28z8">
    <w:name w:val="WW8Num28z8"/>
    <w:rsid w:val="005220C4"/>
  </w:style>
  <w:style w:type="character" w:customStyle="1" w:styleId="WW8Num29z2">
    <w:name w:val="WW8Num29z2"/>
    <w:rsid w:val="005220C4"/>
    <w:rPr>
      <w:rFonts w:ascii="Wingdings" w:hAnsi="Wingdings" w:cs="Wingdings" w:hint="default"/>
    </w:rPr>
  </w:style>
  <w:style w:type="character" w:customStyle="1" w:styleId="WW8Num30z1">
    <w:name w:val="WW8Num30z1"/>
    <w:rsid w:val="005220C4"/>
    <w:rPr>
      <w:rFonts w:ascii="StarSymbol" w:hAnsi="StarSymbol" w:cs="StarSymbol"/>
      <w:sz w:val="18"/>
      <w:szCs w:val="18"/>
    </w:rPr>
  </w:style>
  <w:style w:type="character" w:customStyle="1" w:styleId="WW8Num31z3">
    <w:name w:val="WW8Num31z3"/>
    <w:rsid w:val="005220C4"/>
  </w:style>
  <w:style w:type="character" w:customStyle="1" w:styleId="WW8Num31z4">
    <w:name w:val="WW8Num31z4"/>
    <w:rsid w:val="005220C4"/>
  </w:style>
  <w:style w:type="character" w:customStyle="1" w:styleId="WW8Num31z5">
    <w:name w:val="WW8Num31z5"/>
    <w:rsid w:val="005220C4"/>
  </w:style>
  <w:style w:type="character" w:customStyle="1" w:styleId="WW8Num31z6">
    <w:name w:val="WW8Num31z6"/>
    <w:rsid w:val="005220C4"/>
  </w:style>
  <w:style w:type="character" w:customStyle="1" w:styleId="WW8Num31z7">
    <w:name w:val="WW8Num31z7"/>
    <w:rsid w:val="005220C4"/>
  </w:style>
  <w:style w:type="character" w:customStyle="1" w:styleId="WW8Num31z8">
    <w:name w:val="WW8Num31z8"/>
    <w:rsid w:val="005220C4"/>
  </w:style>
  <w:style w:type="character" w:customStyle="1" w:styleId="WW8Num32z0">
    <w:name w:val="WW8Num32z0"/>
    <w:rsid w:val="005220C4"/>
    <w:rPr>
      <w:rFonts w:hint="default"/>
      <w:u w:val="none"/>
    </w:rPr>
  </w:style>
  <w:style w:type="character" w:customStyle="1" w:styleId="WW8Num32z1">
    <w:name w:val="WW8Num32z1"/>
    <w:rsid w:val="005220C4"/>
    <w:rPr>
      <w:rFonts w:ascii="Symbol" w:hAnsi="Symbol" w:cs="Symbol" w:hint="default"/>
      <w:u w:val="none"/>
    </w:rPr>
  </w:style>
  <w:style w:type="character" w:customStyle="1" w:styleId="WW8Num32z2">
    <w:name w:val="WW8Num32z2"/>
    <w:rsid w:val="005220C4"/>
  </w:style>
  <w:style w:type="character" w:customStyle="1" w:styleId="WW8Num32z3">
    <w:name w:val="WW8Num32z3"/>
    <w:rsid w:val="005220C4"/>
    <w:rPr>
      <w:b/>
    </w:rPr>
  </w:style>
  <w:style w:type="character" w:customStyle="1" w:styleId="WW8Num32z4">
    <w:name w:val="WW8Num32z4"/>
    <w:rsid w:val="005220C4"/>
  </w:style>
  <w:style w:type="character" w:customStyle="1" w:styleId="WW8Num32z5">
    <w:name w:val="WW8Num32z5"/>
    <w:rsid w:val="005220C4"/>
  </w:style>
  <w:style w:type="character" w:customStyle="1" w:styleId="WW8Num32z6">
    <w:name w:val="WW8Num32z6"/>
    <w:rsid w:val="005220C4"/>
  </w:style>
  <w:style w:type="character" w:customStyle="1" w:styleId="WW8Num32z7">
    <w:name w:val="WW8Num32z7"/>
    <w:rsid w:val="005220C4"/>
  </w:style>
  <w:style w:type="character" w:customStyle="1" w:styleId="WW8Num32z8">
    <w:name w:val="WW8Num32z8"/>
    <w:rsid w:val="005220C4"/>
  </w:style>
  <w:style w:type="character" w:customStyle="1" w:styleId="WW8Num33z0">
    <w:name w:val="WW8Num33z0"/>
    <w:rsid w:val="005220C4"/>
    <w:rPr>
      <w:rFonts w:ascii="Symbol" w:hAnsi="Symbol" w:cs="Symbol" w:hint="default"/>
    </w:rPr>
  </w:style>
  <w:style w:type="character" w:customStyle="1" w:styleId="WW8Num33z1">
    <w:name w:val="WW8Num33z1"/>
    <w:rsid w:val="005220C4"/>
    <w:rPr>
      <w:rFonts w:ascii="Courier New" w:hAnsi="Courier New" w:cs="Courier New" w:hint="default"/>
    </w:rPr>
  </w:style>
  <w:style w:type="character" w:customStyle="1" w:styleId="WW8Num33z2">
    <w:name w:val="WW8Num33z2"/>
    <w:rsid w:val="005220C4"/>
    <w:rPr>
      <w:rFonts w:ascii="Wingdings" w:hAnsi="Wingdings" w:cs="Wingdings" w:hint="default"/>
    </w:rPr>
  </w:style>
  <w:style w:type="character" w:customStyle="1" w:styleId="WW8Num35z1">
    <w:name w:val="WW8Num35z1"/>
    <w:rsid w:val="005220C4"/>
  </w:style>
  <w:style w:type="character" w:customStyle="1" w:styleId="WW8Num35z2">
    <w:name w:val="WW8Num35z2"/>
    <w:rsid w:val="005220C4"/>
  </w:style>
  <w:style w:type="character" w:customStyle="1" w:styleId="WW8Num35z3">
    <w:name w:val="WW8Num35z3"/>
    <w:rsid w:val="005220C4"/>
  </w:style>
  <w:style w:type="character" w:customStyle="1" w:styleId="WW8Num35z4">
    <w:name w:val="WW8Num35z4"/>
    <w:rsid w:val="005220C4"/>
  </w:style>
  <w:style w:type="character" w:customStyle="1" w:styleId="WW8Num35z5">
    <w:name w:val="WW8Num35z5"/>
    <w:rsid w:val="005220C4"/>
  </w:style>
  <w:style w:type="character" w:customStyle="1" w:styleId="WW8Num35z6">
    <w:name w:val="WW8Num35z6"/>
    <w:rsid w:val="005220C4"/>
  </w:style>
  <w:style w:type="character" w:customStyle="1" w:styleId="WW8Num35z7">
    <w:name w:val="WW8Num35z7"/>
    <w:rsid w:val="005220C4"/>
  </w:style>
  <w:style w:type="character" w:customStyle="1" w:styleId="WW8Num35z8">
    <w:name w:val="WW8Num35z8"/>
    <w:rsid w:val="005220C4"/>
  </w:style>
  <w:style w:type="character" w:customStyle="1" w:styleId="WW8Num36z1">
    <w:name w:val="WW8Num36z1"/>
    <w:rsid w:val="005220C4"/>
  </w:style>
  <w:style w:type="character" w:customStyle="1" w:styleId="WW8Num36z2">
    <w:name w:val="WW8Num36z2"/>
    <w:rsid w:val="005220C4"/>
    <w:rPr>
      <w:rFonts w:ascii="Times New Roman" w:eastAsia="Times New Roman" w:hAnsi="Times New Roman" w:cs="Times New Roman"/>
      <w:b w:val="0"/>
    </w:rPr>
  </w:style>
  <w:style w:type="character" w:customStyle="1" w:styleId="WW8Num36z3">
    <w:name w:val="WW8Num36z3"/>
    <w:rsid w:val="005220C4"/>
    <w:rPr>
      <w:rFonts w:hint="default"/>
    </w:rPr>
  </w:style>
  <w:style w:type="character" w:customStyle="1" w:styleId="WW8Num36z4">
    <w:name w:val="WW8Num36z4"/>
    <w:rsid w:val="005220C4"/>
  </w:style>
  <w:style w:type="character" w:customStyle="1" w:styleId="WW8Num36z5">
    <w:name w:val="WW8Num36z5"/>
    <w:rsid w:val="005220C4"/>
  </w:style>
  <w:style w:type="character" w:customStyle="1" w:styleId="WW8Num36z6">
    <w:name w:val="WW8Num36z6"/>
    <w:rsid w:val="005220C4"/>
  </w:style>
  <w:style w:type="character" w:customStyle="1" w:styleId="WW8Num36z7">
    <w:name w:val="WW8Num36z7"/>
    <w:rsid w:val="005220C4"/>
  </w:style>
  <w:style w:type="character" w:customStyle="1" w:styleId="WW8Num36z8">
    <w:name w:val="WW8Num36z8"/>
    <w:rsid w:val="005220C4"/>
  </w:style>
  <w:style w:type="character" w:customStyle="1" w:styleId="WW8Num37z3">
    <w:name w:val="WW8Num37z3"/>
    <w:rsid w:val="005220C4"/>
  </w:style>
  <w:style w:type="character" w:customStyle="1" w:styleId="WW8Num37z4">
    <w:name w:val="WW8Num37z4"/>
    <w:rsid w:val="005220C4"/>
  </w:style>
  <w:style w:type="character" w:customStyle="1" w:styleId="WW8Num37z5">
    <w:name w:val="WW8Num37z5"/>
    <w:rsid w:val="005220C4"/>
  </w:style>
  <w:style w:type="character" w:customStyle="1" w:styleId="WW8Num37z6">
    <w:name w:val="WW8Num37z6"/>
    <w:rsid w:val="005220C4"/>
  </w:style>
  <w:style w:type="character" w:customStyle="1" w:styleId="WW8Num37z7">
    <w:name w:val="WW8Num37z7"/>
    <w:rsid w:val="005220C4"/>
  </w:style>
  <w:style w:type="character" w:customStyle="1" w:styleId="WW8Num37z8">
    <w:name w:val="WW8Num37z8"/>
    <w:rsid w:val="005220C4"/>
  </w:style>
  <w:style w:type="character" w:customStyle="1" w:styleId="WW8Num38z3">
    <w:name w:val="WW8Num38z3"/>
    <w:rsid w:val="005220C4"/>
  </w:style>
  <w:style w:type="character" w:customStyle="1" w:styleId="WW8Num38z4">
    <w:name w:val="WW8Num38z4"/>
    <w:rsid w:val="005220C4"/>
  </w:style>
  <w:style w:type="character" w:customStyle="1" w:styleId="WW8Num38z5">
    <w:name w:val="WW8Num38z5"/>
    <w:rsid w:val="005220C4"/>
  </w:style>
  <w:style w:type="character" w:customStyle="1" w:styleId="WW8Num38z6">
    <w:name w:val="WW8Num38z6"/>
    <w:rsid w:val="005220C4"/>
  </w:style>
  <w:style w:type="character" w:customStyle="1" w:styleId="WW8Num38z7">
    <w:name w:val="WW8Num38z7"/>
    <w:rsid w:val="005220C4"/>
  </w:style>
  <w:style w:type="character" w:customStyle="1" w:styleId="WW8Num38z8">
    <w:name w:val="WW8Num38z8"/>
    <w:rsid w:val="005220C4"/>
  </w:style>
  <w:style w:type="character" w:customStyle="1" w:styleId="WW8Num39z0">
    <w:name w:val="WW8Num39z0"/>
    <w:rsid w:val="005220C4"/>
    <w:rPr>
      <w:rFonts w:ascii="Symbol" w:hAnsi="Symbol" w:cs="Symbol" w:hint="default"/>
    </w:rPr>
  </w:style>
  <w:style w:type="character" w:customStyle="1" w:styleId="WW8Num39z2">
    <w:name w:val="WW8Num39z2"/>
    <w:rsid w:val="005220C4"/>
  </w:style>
  <w:style w:type="character" w:customStyle="1" w:styleId="WW8Num39z3">
    <w:name w:val="WW8Num39z3"/>
    <w:rsid w:val="005220C4"/>
  </w:style>
  <w:style w:type="character" w:customStyle="1" w:styleId="WW8Num39z4">
    <w:name w:val="WW8Num39z4"/>
    <w:rsid w:val="005220C4"/>
  </w:style>
  <w:style w:type="character" w:customStyle="1" w:styleId="WW8Num39z5">
    <w:name w:val="WW8Num39z5"/>
    <w:rsid w:val="005220C4"/>
  </w:style>
  <w:style w:type="character" w:customStyle="1" w:styleId="WW8Num39z6">
    <w:name w:val="WW8Num39z6"/>
    <w:rsid w:val="005220C4"/>
  </w:style>
  <w:style w:type="character" w:customStyle="1" w:styleId="WW8Num39z7">
    <w:name w:val="WW8Num39z7"/>
    <w:rsid w:val="005220C4"/>
  </w:style>
  <w:style w:type="character" w:customStyle="1" w:styleId="WW8Num39z8">
    <w:name w:val="WW8Num39z8"/>
    <w:rsid w:val="005220C4"/>
  </w:style>
  <w:style w:type="character" w:customStyle="1" w:styleId="WW8Num40z0">
    <w:name w:val="WW8Num40z0"/>
    <w:rsid w:val="005220C4"/>
    <w:rPr>
      <w:rFonts w:hint="default"/>
    </w:rPr>
  </w:style>
  <w:style w:type="character" w:customStyle="1" w:styleId="WW8Num40z1">
    <w:name w:val="WW8Num40z1"/>
    <w:rsid w:val="005220C4"/>
  </w:style>
  <w:style w:type="character" w:customStyle="1" w:styleId="WW8Num40z2">
    <w:name w:val="WW8Num40z2"/>
    <w:rsid w:val="005220C4"/>
  </w:style>
  <w:style w:type="character" w:customStyle="1" w:styleId="WW8Num40z3">
    <w:name w:val="WW8Num40z3"/>
    <w:rsid w:val="005220C4"/>
  </w:style>
  <w:style w:type="character" w:customStyle="1" w:styleId="WW8Num40z4">
    <w:name w:val="WW8Num40z4"/>
    <w:rsid w:val="005220C4"/>
  </w:style>
  <w:style w:type="character" w:customStyle="1" w:styleId="WW8Num40z5">
    <w:name w:val="WW8Num40z5"/>
    <w:rsid w:val="005220C4"/>
  </w:style>
  <w:style w:type="character" w:customStyle="1" w:styleId="WW8Num40z6">
    <w:name w:val="WW8Num40z6"/>
    <w:rsid w:val="005220C4"/>
  </w:style>
  <w:style w:type="character" w:customStyle="1" w:styleId="WW8Num40z7">
    <w:name w:val="WW8Num40z7"/>
    <w:rsid w:val="005220C4"/>
  </w:style>
  <w:style w:type="character" w:customStyle="1" w:styleId="WW8Num40z8">
    <w:name w:val="WW8Num40z8"/>
    <w:rsid w:val="005220C4"/>
  </w:style>
  <w:style w:type="character" w:customStyle="1" w:styleId="WW8Num42z1">
    <w:name w:val="WW8Num42z1"/>
    <w:rsid w:val="005220C4"/>
    <w:rPr>
      <w:rFonts w:ascii="Courier New" w:hAnsi="Courier New" w:cs="Courier New"/>
    </w:rPr>
  </w:style>
  <w:style w:type="character" w:customStyle="1" w:styleId="WW8Num42z2">
    <w:name w:val="WW8Num42z2"/>
    <w:rsid w:val="005220C4"/>
    <w:rPr>
      <w:rFonts w:ascii="Wingdings" w:hAnsi="Wingdings" w:cs="Wingdings"/>
    </w:rPr>
  </w:style>
  <w:style w:type="character" w:customStyle="1" w:styleId="WW8Num42z3">
    <w:name w:val="WW8Num42z3"/>
    <w:rsid w:val="005220C4"/>
  </w:style>
  <w:style w:type="character" w:customStyle="1" w:styleId="WW8Num42z4">
    <w:name w:val="WW8Num42z4"/>
    <w:rsid w:val="005220C4"/>
  </w:style>
  <w:style w:type="character" w:customStyle="1" w:styleId="WW8Num42z5">
    <w:name w:val="WW8Num42z5"/>
    <w:rsid w:val="005220C4"/>
  </w:style>
  <w:style w:type="character" w:customStyle="1" w:styleId="WW8Num42z6">
    <w:name w:val="WW8Num42z6"/>
    <w:rsid w:val="005220C4"/>
  </w:style>
  <w:style w:type="character" w:customStyle="1" w:styleId="WW8Num42z7">
    <w:name w:val="WW8Num42z7"/>
    <w:rsid w:val="005220C4"/>
  </w:style>
  <w:style w:type="character" w:customStyle="1" w:styleId="WW8Num42z8">
    <w:name w:val="WW8Num42z8"/>
    <w:rsid w:val="005220C4"/>
  </w:style>
  <w:style w:type="character" w:customStyle="1" w:styleId="WW8Num43z1">
    <w:name w:val="WW8Num43z1"/>
    <w:rsid w:val="005220C4"/>
  </w:style>
  <w:style w:type="character" w:customStyle="1" w:styleId="WW8Num43z2">
    <w:name w:val="WW8Num43z2"/>
    <w:rsid w:val="005220C4"/>
  </w:style>
  <w:style w:type="character" w:customStyle="1" w:styleId="WW8Num43z3">
    <w:name w:val="WW8Num43z3"/>
    <w:rsid w:val="005220C4"/>
  </w:style>
  <w:style w:type="character" w:customStyle="1" w:styleId="WW8Num43z4">
    <w:name w:val="WW8Num43z4"/>
    <w:rsid w:val="005220C4"/>
  </w:style>
  <w:style w:type="character" w:customStyle="1" w:styleId="WW8Num43z5">
    <w:name w:val="WW8Num43z5"/>
    <w:rsid w:val="005220C4"/>
  </w:style>
  <w:style w:type="character" w:customStyle="1" w:styleId="WW8Num43z6">
    <w:name w:val="WW8Num43z6"/>
    <w:rsid w:val="005220C4"/>
  </w:style>
  <w:style w:type="character" w:customStyle="1" w:styleId="WW8Num43z7">
    <w:name w:val="WW8Num43z7"/>
    <w:rsid w:val="005220C4"/>
  </w:style>
  <w:style w:type="character" w:customStyle="1" w:styleId="WW8Num43z8">
    <w:name w:val="WW8Num43z8"/>
    <w:rsid w:val="005220C4"/>
  </w:style>
  <w:style w:type="character" w:customStyle="1" w:styleId="WW8Num44z0">
    <w:name w:val="WW8Num44z0"/>
    <w:rsid w:val="005220C4"/>
    <w:rPr>
      <w:rFonts w:ascii="Symbol" w:hAnsi="Symbol" w:cs="Symbol" w:hint="default"/>
    </w:rPr>
  </w:style>
  <w:style w:type="character" w:customStyle="1" w:styleId="WW8Num44z2">
    <w:name w:val="WW8Num44z2"/>
    <w:rsid w:val="005220C4"/>
    <w:rPr>
      <w:rFonts w:ascii="Wingdings" w:hAnsi="Wingdings" w:cs="Wingdings" w:hint="default"/>
    </w:rPr>
  </w:style>
  <w:style w:type="character" w:customStyle="1" w:styleId="WW8Num44z4">
    <w:name w:val="WW8Num44z4"/>
    <w:rsid w:val="005220C4"/>
    <w:rPr>
      <w:rFonts w:ascii="Courier New" w:hAnsi="Courier New" w:cs="Courier New" w:hint="default"/>
    </w:rPr>
  </w:style>
  <w:style w:type="character" w:customStyle="1" w:styleId="WW8Num45z1">
    <w:name w:val="WW8Num45z1"/>
    <w:rsid w:val="005220C4"/>
  </w:style>
  <w:style w:type="character" w:customStyle="1" w:styleId="WW8Num45z2">
    <w:name w:val="WW8Num45z2"/>
    <w:rsid w:val="005220C4"/>
  </w:style>
  <w:style w:type="character" w:customStyle="1" w:styleId="WW8Num45z3">
    <w:name w:val="WW8Num45z3"/>
    <w:rsid w:val="005220C4"/>
  </w:style>
  <w:style w:type="character" w:customStyle="1" w:styleId="WW8Num45z4">
    <w:name w:val="WW8Num45z4"/>
    <w:rsid w:val="005220C4"/>
  </w:style>
  <w:style w:type="character" w:customStyle="1" w:styleId="WW8Num45z5">
    <w:name w:val="WW8Num45z5"/>
    <w:rsid w:val="005220C4"/>
  </w:style>
  <w:style w:type="character" w:customStyle="1" w:styleId="WW8Num45z6">
    <w:name w:val="WW8Num45z6"/>
    <w:rsid w:val="005220C4"/>
  </w:style>
  <w:style w:type="character" w:customStyle="1" w:styleId="WW8Num45z7">
    <w:name w:val="WW8Num45z7"/>
    <w:rsid w:val="005220C4"/>
  </w:style>
  <w:style w:type="character" w:customStyle="1" w:styleId="WW8Num45z8">
    <w:name w:val="WW8Num45z8"/>
    <w:rsid w:val="005220C4"/>
  </w:style>
  <w:style w:type="character" w:customStyle="1" w:styleId="WW8Num46z1">
    <w:name w:val="WW8Num46z1"/>
    <w:rsid w:val="005220C4"/>
  </w:style>
  <w:style w:type="character" w:customStyle="1" w:styleId="WW8Num46z2">
    <w:name w:val="WW8Num46z2"/>
    <w:rsid w:val="005220C4"/>
  </w:style>
  <w:style w:type="character" w:customStyle="1" w:styleId="WW8Num46z3">
    <w:name w:val="WW8Num46z3"/>
    <w:rsid w:val="005220C4"/>
  </w:style>
  <w:style w:type="character" w:customStyle="1" w:styleId="WW8Num46z4">
    <w:name w:val="WW8Num46z4"/>
    <w:rsid w:val="005220C4"/>
  </w:style>
  <w:style w:type="character" w:customStyle="1" w:styleId="WW8Num46z5">
    <w:name w:val="WW8Num46z5"/>
    <w:rsid w:val="005220C4"/>
  </w:style>
  <w:style w:type="character" w:customStyle="1" w:styleId="WW8Num46z6">
    <w:name w:val="WW8Num46z6"/>
    <w:rsid w:val="005220C4"/>
  </w:style>
  <w:style w:type="character" w:customStyle="1" w:styleId="WW8Num46z7">
    <w:name w:val="WW8Num46z7"/>
    <w:rsid w:val="005220C4"/>
  </w:style>
  <w:style w:type="character" w:customStyle="1" w:styleId="WW8Num46z8">
    <w:name w:val="WW8Num46z8"/>
    <w:rsid w:val="005220C4"/>
  </w:style>
  <w:style w:type="character" w:customStyle="1" w:styleId="WW8Num47z0">
    <w:name w:val="WW8Num47z0"/>
    <w:rsid w:val="005220C4"/>
    <w:rPr>
      <w:rFonts w:ascii="Symbol" w:eastAsia="Times New Roman" w:hAnsi="Symbol" w:cs="Times New Roman" w:hint="default"/>
      <w:color w:val="auto"/>
    </w:rPr>
  </w:style>
  <w:style w:type="character" w:customStyle="1" w:styleId="WW8Num47z1">
    <w:name w:val="WW8Num47z1"/>
    <w:rsid w:val="005220C4"/>
    <w:rPr>
      <w:rFonts w:hint="default"/>
      <w:b/>
    </w:rPr>
  </w:style>
  <w:style w:type="character" w:customStyle="1" w:styleId="WW8Num47z2">
    <w:name w:val="WW8Num47z2"/>
    <w:rsid w:val="005220C4"/>
    <w:rPr>
      <w:rFonts w:ascii="Wingdings" w:hAnsi="Wingdings" w:cs="Wingdings" w:hint="default"/>
    </w:rPr>
  </w:style>
  <w:style w:type="character" w:customStyle="1" w:styleId="WW8Num47z3">
    <w:name w:val="WW8Num47z3"/>
    <w:rsid w:val="005220C4"/>
    <w:rPr>
      <w:rFonts w:ascii="Symbol" w:hAnsi="Symbol" w:cs="Symbol" w:hint="default"/>
    </w:rPr>
  </w:style>
  <w:style w:type="character" w:customStyle="1" w:styleId="WW8Num47z4">
    <w:name w:val="WW8Num47z4"/>
    <w:rsid w:val="005220C4"/>
    <w:rPr>
      <w:rFonts w:ascii="Courier New" w:hAnsi="Courier New" w:cs="Courier New" w:hint="default"/>
    </w:rPr>
  </w:style>
  <w:style w:type="character" w:customStyle="1" w:styleId="WW8Num48z3">
    <w:name w:val="WW8Num48z3"/>
    <w:rsid w:val="005220C4"/>
  </w:style>
  <w:style w:type="character" w:customStyle="1" w:styleId="WW8Num48z4">
    <w:name w:val="WW8Num48z4"/>
    <w:rsid w:val="005220C4"/>
  </w:style>
  <w:style w:type="character" w:customStyle="1" w:styleId="WW8Num48z5">
    <w:name w:val="WW8Num48z5"/>
    <w:rsid w:val="005220C4"/>
  </w:style>
  <w:style w:type="character" w:customStyle="1" w:styleId="WW8Num48z6">
    <w:name w:val="WW8Num48z6"/>
    <w:rsid w:val="005220C4"/>
  </w:style>
  <w:style w:type="character" w:customStyle="1" w:styleId="WW8Num48z7">
    <w:name w:val="WW8Num48z7"/>
    <w:rsid w:val="005220C4"/>
  </w:style>
  <w:style w:type="character" w:customStyle="1" w:styleId="WW8Num48z8">
    <w:name w:val="WW8Num48z8"/>
    <w:rsid w:val="005220C4"/>
  </w:style>
  <w:style w:type="character" w:customStyle="1" w:styleId="WW8Num49z0">
    <w:name w:val="WW8Num49z0"/>
    <w:rsid w:val="005220C4"/>
  </w:style>
  <w:style w:type="character" w:customStyle="1" w:styleId="WW8Num49z1">
    <w:name w:val="WW8Num49z1"/>
    <w:rsid w:val="005220C4"/>
  </w:style>
  <w:style w:type="character" w:customStyle="1" w:styleId="WW8Num49z2">
    <w:name w:val="WW8Num49z2"/>
    <w:rsid w:val="005220C4"/>
  </w:style>
  <w:style w:type="character" w:customStyle="1" w:styleId="WW8Num49z3">
    <w:name w:val="WW8Num49z3"/>
    <w:rsid w:val="005220C4"/>
  </w:style>
  <w:style w:type="character" w:customStyle="1" w:styleId="WW8Num49z4">
    <w:name w:val="WW8Num49z4"/>
    <w:rsid w:val="005220C4"/>
  </w:style>
  <w:style w:type="character" w:customStyle="1" w:styleId="WW8Num49z5">
    <w:name w:val="WW8Num49z5"/>
    <w:rsid w:val="005220C4"/>
  </w:style>
  <w:style w:type="character" w:customStyle="1" w:styleId="WW8Num49z6">
    <w:name w:val="WW8Num49z6"/>
    <w:rsid w:val="005220C4"/>
  </w:style>
  <w:style w:type="character" w:customStyle="1" w:styleId="WW8Num49z7">
    <w:name w:val="WW8Num49z7"/>
    <w:rsid w:val="005220C4"/>
  </w:style>
  <w:style w:type="character" w:customStyle="1" w:styleId="WW8Num49z8">
    <w:name w:val="WW8Num49z8"/>
    <w:rsid w:val="005220C4"/>
  </w:style>
  <w:style w:type="character" w:customStyle="1" w:styleId="WW8Num50z0">
    <w:name w:val="WW8Num50z0"/>
    <w:rsid w:val="005220C4"/>
    <w:rPr>
      <w:b/>
    </w:rPr>
  </w:style>
  <w:style w:type="character" w:customStyle="1" w:styleId="WW8Num50z1">
    <w:name w:val="WW8Num50z1"/>
    <w:rsid w:val="005220C4"/>
  </w:style>
  <w:style w:type="character" w:customStyle="1" w:styleId="WW8Num50z2">
    <w:name w:val="WW8Num50z2"/>
    <w:rsid w:val="005220C4"/>
  </w:style>
  <w:style w:type="character" w:customStyle="1" w:styleId="WW8Num50z3">
    <w:name w:val="WW8Num50z3"/>
    <w:rsid w:val="005220C4"/>
  </w:style>
  <w:style w:type="character" w:customStyle="1" w:styleId="WW8Num50z4">
    <w:name w:val="WW8Num50z4"/>
    <w:rsid w:val="005220C4"/>
  </w:style>
  <w:style w:type="character" w:customStyle="1" w:styleId="WW8Num50z5">
    <w:name w:val="WW8Num50z5"/>
    <w:rsid w:val="005220C4"/>
  </w:style>
  <w:style w:type="character" w:customStyle="1" w:styleId="WW8Num50z6">
    <w:name w:val="WW8Num50z6"/>
    <w:rsid w:val="005220C4"/>
  </w:style>
  <w:style w:type="character" w:customStyle="1" w:styleId="WW8Num50z7">
    <w:name w:val="WW8Num50z7"/>
    <w:rsid w:val="005220C4"/>
  </w:style>
  <w:style w:type="character" w:customStyle="1" w:styleId="WW8Num50z8">
    <w:name w:val="WW8Num50z8"/>
    <w:rsid w:val="005220C4"/>
  </w:style>
  <w:style w:type="character" w:customStyle="1" w:styleId="WW8Num51z0">
    <w:name w:val="WW8Num51z0"/>
    <w:rsid w:val="005220C4"/>
    <w:rPr>
      <w:rFonts w:hint="default"/>
      <w:b w:val="0"/>
      <w:sz w:val="20"/>
      <w:szCs w:val="20"/>
    </w:rPr>
  </w:style>
  <w:style w:type="character" w:customStyle="1" w:styleId="WW8Num51z1">
    <w:name w:val="WW8Num51z1"/>
    <w:rsid w:val="005220C4"/>
  </w:style>
  <w:style w:type="character" w:customStyle="1" w:styleId="WW8Num51z2">
    <w:name w:val="WW8Num51z2"/>
    <w:rsid w:val="005220C4"/>
  </w:style>
  <w:style w:type="character" w:customStyle="1" w:styleId="WW8Num51z3">
    <w:name w:val="WW8Num51z3"/>
    <w:rsid w:val="005220C4"/>
  </w:style>
  <w:style w:type="character" w:customStyle="1" w:styleId="WW8Num51z4">
    <w:name w:val="WW8Num51z4"/>
    <w:rsid w:val="005220C4"/>
  </w:style>
  <w:style w:type="character" w:customStyle="1" w:styleId="WW8Num51z5">
    <w:name w:val="WW8Num51z5"/>
    <w:rsid w:val="005220C4"/>
  </w:style>
  <w:style w:type="character" w:customStyle="1" w:styleId="WW8Num51z6">
    <w:name w:val="WW8Num51z6"/>
    <w:rsid w:val="005220C4"/>
  </w:style>
  <w:style w:type="character" w:customStyle="1" w:styleId="WW8Num51z7">
    <w:name w:val="WW8Num51z7"/>
    <w:rsid w:val="005220C4"/>
  </w:style>
  <w:style w:type="character" w:customStyle="1" w:styleId="WW8Num51z8">
    <w:name w:val="WW8Num51z8"/>
    <w:rsid w:val="005220C4"/>
  </w:style>
  <w:style w:type="character" w:customStyle="1" w:styleId="WW8Num52z0">
    <w:name w:val="WW8Num52z0"/>
    <w:rsid w:val="005220C4"/>
    <w:rPr>
      <w:rFonts w:ascii="Symbol" w:hAnsi="Symbol" w:cs="Symbol" w:hint="default"/>
    </w:rPr>
  </w:style>
  <w:style w:type="character" w:customStyle="1" w:styleId="WW8Num52z1">
    <w:name w:val="WW8Num52z1"/>
    <w:rsid w:val="005220C4"/>
    <w:rPr>
      <w:rFonts w:ascii="Courier New" w:hAnsi="Courier New" w:cs="Courier New" w:hint="default"/>
    </w:rPr>
  </w:style>
  <w:style w:type="character" w:customStyle="1" w:styleId="WW8Num52z2">
    <w:name w:val="WW8Num52z2"/>
    <w:rsid w:val="005220C4"/>
    <w:rPr>
      <w:rFonts w:ascii="Wingdings" w:hAnsi="Wingdings" w:cs="Wingdings" w:hint="default"/>
    </w:rPr>
  </w:style>
  <w:style w:type="character" w:customStyle="1" w:styleId="WW8Num53z0">
    <w:name w:val="WW8Num53z0"/>
    <w:rsid w:val="005220C4"/>
  </w:style>
  <w:style w:type="character" w:customStyle="1" w:styleId="WW8Num53z1">
    <w:name w:val="WW8Num53z1"/>
    <w:rsid w:val="005220C4"/>
  </w:style>
  <w:style w:type="character" w:customStyle="1" w:styleId="WW8Num53z2">
    <w:name w:val="WW8Num53z2"/>
    <w:rsid w:val="005220C4"/>
  </w:style>
  <w:style w:type="character" w:customStyle="1" w:styleId="WW8Num53z3">
    <w:name w:val="WW8Num53z3"/>
    <w:rsid w:val="005220C4"/>
  </w:style>
  <w:style w:type="character" w:customStyle="1" w:styleId="WW8Num53z4">
    <w:name w:val="WW8Num53z4"/>
    <w:rsid w:val="005220C4"/>
  </w:style>
  <w:style w:type="character" w:customStyle="1" w:styleId="WW8Num53z5">
    <w:name w:val="WW8Num53z5"/>
    <w:rsid w:val="005220C4"/>
  </w:style>
  <w:style w:type="character" w:customStyle="1" w:styleId="WW8Num53z6">
    <w:name w:val="WW8Num53z6"/>
    <w:rsid w:val="005220C4"/>
  </w:style>
  <w:style w:type="character" w:customStyle="1" w:styleId="WW8Num53z7">
    <w:name w:val="WW8Num53z7"/>
    <w:rsid w:val="005220C4"/>
  </w:style>
  <w:style w:type="character" w:customStyle="1" w:styleId="WW8Num53z8">
    <w:name w:val="WW8Num53z8"/>
    <w:rsid w:val="005220C4"/>
  </w:style>
  <w:style w:type="character" w:customStyle="1" w:styleId="WW8Num54z2">
    <w:name w:val="WW8Num54z2"/>
    <w:rsid w:val="005220C4"/>
    <w:rPr>
      <w:rFonts w:ascii="Wingdings" w:hAnsi="Wingdings" w:cs="Wingdings" w:hint="default"/>
    </w:rPr>
  </w:style>
  <w:style w:type="character" w:customStyle="1" w:styleId="WW8Num55z3">
    <w:name w:val="WW8Num55z3"/>
    <w:rsid w:val="005220C4"/>
  </w:style>
  <w:style w:type="character" w:customStyle="1" w:styleId="WW8Num55z4">
    <w:name w:val="WW8Num55z4"/>
    <w:rsid w:val="005220C4"/>
  </w:style>
  <w:style w:type="character" w:customStyle="1" w:styleId="WW8Num55z5">
    <w:name w:val="WW8Num55z5"/>
    <w:rsid w:val="005220C4"/>
  </w:style>
  <w:style w:type="character" w:customStyle="1" w:styleId="WW8Num55z6">
    <w:name w:val="WW8Num55z6"/>
    <w:rsid w:val="005220C4"/>
  </w:style>
  <w:style w:type="character" w:customStyle="1" w:styleId="WW8Num55z7">
    <w:name w:val="WW8Num55z7"/>
    <w:rsid w:val="005220C4"/>
  </w:style>
  <w:style w:type="character" w:customStyle="1" w:styleId="WW8Num55z8">
    <w:name w:val="WW8Num55z8"/>
    <w:rsid w:val="005220C4"/>
  </w:style>
  <w:style w:type="character" w:customStyle="1" w:styleId="WW8Num56z1">
    <w:name w:val="WW8Num56z1"/>
    <w:rsid w:val="005220C4"/>
  </w:style>
  <w:style w:type="character" w:customStyle="1" w:styleId="WW8Num56z2">
    <w:name w:val="WW8Num56z2"/>
    <w:rsid w:val="005220C4"/>
  </w:style>
  <w:style w:type="character" w:customStyle="1" w:styleId="WW8Num56z3">
    <w:name w:val="WW8Num56z3"/>
    <w:rsid w:val="005220C4"/>
  </w:style>
  <w:style w:type="character" w:customStyle="1" w:styleId="WW8Num56z4">
    <w:name w:val="WW8Num56z4"/>
    <w:rsid w:val="005220C4"/>
  </w:style>
  <w:style w:type="character" w:customStyle="1" w:styleId="WW8Num56z5">
    <w:name w:val="WW8Num56z5"/>
    <w:rsid w:val="005220C4"/>
  </w:style>
  <w:style w:type="character" w:customStyle="1" w:styleId="WW8Num56z6">
    <w:name w:val="WW8Num56z6"/>
    <w:rsid w:val="005220C4"/>
  </w:style>
  <w:style w:type="character" w:customStyle="1" w:styleId="WW8Num56z7">
    <w:name w:val="WW8Num56z7"/>
    <w:rsid w:val="005220C4"/>
  </w:style>
  <w:style w:type="character" w:customStyle="1" w:styleId="WW8Num56z8">
    <w:name w:val="WW8Num56z8"/>
    <w:rsid w:val="005220C4"/>
  </w:style>
  <w:style w:type="character" w:customStyle="1" w:styleId="WW8Num57z0">
    <w:name w:val="WW8Num57z0"/>
    <w:rsid w:val="005220C4"/>
    <w:rPr>
      <w:rFonts w:ascii="Symbol" w:hAnsi="Symbol" w:cs="Symbol" w:hint="default"/>
    </w:rPr>
  </w:style>
  <w:style w:type="character" w:customStyle="1" w:styleId="WW8Num57z1">
    <w:name w:val="WW8Num57z1"/>
    <w:rsid w:val="005220C4"/>
    <w:rPr>
      <w:rFonts w:ascii="Courier New" w:hAnsi="Courier New" w:cs="Courier New" w:hint="default"/>
    </w:rPr>
  </w:style>
  <w:style w:type="character" w:customStyle="1" w:styleId="WW8Num57z2">
    <w:name w:val="WW8Num57z2"/>
    <w:rsid w:val="005220C4"/>
    <w:rPr>
      <w:rFonts w:ascii="Wingdings" w:hAnsi="Wingdings" w:cs="Wingdings" w:hint="default"/>
    </w:rPr>
  </w:style>
  <w:style w:type="character" w:customStyle="1" w:styleId="WW8Num58z2">
    <w:name w:val="WW8Num58z2"/>
    <w:rsid w:val="005220C4"/>
  </w:style>
  <w:style w:type="character" w:customStyle="1" w:styleId="WW8Num58z3">
    <w:name w:val="WW8Num58z3"/>
    <w:rsid w:val="005220C4"/>
  </w:style>
  <w:style w:type="character" w:customStyle="1" w:styleId="WW8Num58z4">
    <w:name w:val="WW8Num58z4"/>
    <w:rsid w:val="005220C4"/>
  </w:style>
  <w:style w:type="character" w:customStyle="1" w:styleId="WW8Num58z5">
    <w:name w:val="WW8Num58z5"/>
    <w:rsid w:val="005220C4"/>
  </w:style>
  <w:style w:type="character" w:customStyle="1" w:styleId="WW8Num58z6">
    <w:name w:val="WW8Num58z6"/>
    <w:rsid w:val="005220C4"/>
  </w:style>
  <w:style w:type="character" w:customStyle="1" w:styleId="WW8Num58z7">
    <w:name w:val="WW8Num58z7"/>
    <w:rsid w:val="005220C4"/>
  </w:style>
  <w:style w:type="character" w:customStyle="1" w:styleId="WW8Num58z8">
    <w:name w:val="WW8Num58z8"/>
    <w:rsid w:val="005220C4"/>
  </w:style>
  <w:style w:type="character" w:customStyle="1" w:styleId="WW8Num59z0">
    <w:name w:val="WW8Num59z0"/>
    <w:rsid w:val="005220C4"/>
  </w:style>
  <w:style w:type="character" w:customStyle="1" w:styleId="WW8Num59z1">
    <w:name w:val="WW8Num59z1"/>
    <w:rsid w:val="005220C4"/>
  </w:style>
  <w:style w:type="character" w:customStyle="1" w:styleId="WW8Num59z2">
    <w:name w:val="WW8Num59z2"/>
    <w:rsid w:val="005220C4"/>
  </w:style>
  <w:style w:type="character" w:customStyle="1" w:styleId="WW8Num59z3">
    <w:name w:val="WW8Num59z3"/>
    <w:rsid w:val="005220C4"/>
  </w:style>
  <w:style w:type="character" w:customStyle="1" w:styleId="WW8Num59z4">
    <w:name w:val="WW8Num59z4"/>
    <w:rsid w:val="005220C4"/>
  </w:style>
  <w:style w:type="character" w:customStyle="1" w:styleId="WW8Num59z5">
    <w:name w:val="WW8Num59z5"/>
    <w:rsid w:val="005220C4"/>
  </w:style>
  <w:style w:type="character" w:customStyle="1" w:styleId="WW8Num59z6">
    <w:name w:val="WW8Num59z6"/>
    <w:rsid w:val="005220C4"/>
  </w:style>
  <w:style w:type="character" w:customStyle="1" w:styleId="WW8Num59z7">
    <w:name w:val="WW8Num59z7"/>
    <w:rsid w:val="005220C4"/>
  </w:style>
  <w:style w:type="character" w:customStyle="1" w:styleId="WW8Num59z8">
    <w:name w:val="WW8Num59z8"/>
    <w:rsid w:val="005220C4"/>
  </w:style>
  <w:style w:type="character" w:customStyle="1" w:styleId="WW8Num60z0">
    <w:name w:val="WW8Num60z0"/>
    <w:rsid w:val="005220C4"/>
    <w:rPr>
      <w:rFonts w:ascii="Times New Roman" w:eastAsia="Times New Roman" w:hAnsi="Times New Roman" w:cs="Times New Roman" w:hint="default"/>
      <w:b/>
      <w:color w:val="auto"/>
    </w:rPr>
  </w:style>
  <w:style w:type="character" w:customStyle="1" w:styleId="WW8Num60z1">
    <w:name w:val="WW8Num60z1"/>
    <w:rsid w:val="005220C4"/>
  </w:style>
  <w:style w:type="character" w:customStyle="1" w:styleId="WW8Num60z2">
    <w:name w:val="WW8Num60z2"/>
    <w:rsid w:val="005220C4"/>
  </w:style>
  <w:style w:type="character" w:customStyle="1" w:styleId="WW8Num60z3">
    <w:name w:val="WW8Num60z3"/>
    <w:rsid w:val="005220C4"/>
  </w:style>
  <w:style w:type="character" w:customStyle="1" w:styleId="WW8Num60z4">
    <w:name w:val="WW8Num60z4"/>
    <w:rsid w:val="005220C4"/>
  </w:style>
  <w:style w:type="character" w:customStyle="1" w:styleId="WW8Num60z5">
    <w:name w:val="WW8Num60z5"/>
    <w:rsid w:val="005220C4"/>
  </w:style>
  <w:style w:type="character" w:customStyle="1" w:styleId="WW8Num60z6">
    <w:name w:val="WW8Num60z6"/>
    <w:rsid w:val="005220C4"/>
  </w:style>
  <w:style w:type="character" w:customStyle="1" w:styleId="WW8Num60z7">
    <w:name w:val="WW8Num60z7"/>
    <w:rsid w:val="005220C4"/>
  </w:style>
  <w:style w:type="character" w:customStyle="1" w:styleId="WW8Num60z8">
    <w:name w:val="WW8Num60z8"/>
    <w:rsid w:val="005220C4"/>
  </w:style>
  <w:style w:type="character" w:customStyle="1" w:styleId="WW8Num61z0">
    <w:name w:val="WW8Num61z0"/>
    <w:rsid w:val="005220C4"/>
    <w:rPr>
      <w:rFonts w:ascii="Symbol" w:eastAsia="TimesNewRoman" w:hAnsi="Symbol" w:cs="TimesNewRoman" w:hint="default"/>
      <w:sz w:val="18"/>
      <w:szCs w:val="18"/>
    </w:rPr>
  </w:style>
  <w:style w:type="character" w:customStyle="1" w:styleId="WW8Num61z1">
    <w:name w:val="WW8Num61z1"/>
    <w:rsid w:val="005220C4"/>
    <w:rPr>
      <w:rFonts w:ascii="Symbol" w:hAnsi="Symbol" w:cs="StarSymbol"/>
      <w:sz w:val="18"/>
      <w:szCs w:val="18"/>
    </w:rPr>
  </w:style>
  <w:style w:type="character" w:customStyle="1" w:styleId="WW8Num62z0">
    <w:name w:val="WW8Num62z0"/>
    <w:rsid w:val="005220C4"/>
    <w:rPr>
      <w:rFonts w:hint="default"/>
    </w:rPr>
  </w:style>
  <w:style w:type="character" w:customStyle="1" w:styleId="WW8Num62z1">
    <w:name w:val="WW8Num62z1"/>
    <w:rsid w:val="005220C4"/>
  </w:style>
  <w:style w:type="character" w:customStyle="1" w:styleId="WW8Num62z2">
    <w:name w:val="WW8Num62z2"/>
    <w:rsid w:val="005220C4"/>
  </w:style>
  <w:style w:type="character" w:customStyle="1" w:styleId="WW8Num62z3">
    <w:name w:val="WW8Num62z3"/>
    <w:rsid w:val="005220C4"/>
  </w:style>
  <w:style w:type="character" w:customStyle="1" w:styleId="WW8Num62z4">
    <w:name w:val="WW8Num62z4"/>
    <w:rsid w:val="005220C4"/>
  </w:style>
  <w:style w:type="character" w:customStyle="1" w:styleId="WW8Num62z5">
    <w:name w:val="WW8Num62z5"/>
    <w:rsid w:val="005220C4"/>
  </w:style>
  <w:style w:type="character" w:customStyle="1" w:styleId="WW8Num62z6">
    <w:name w:val="WW8Num62z6"/>
    <w:rsid w:val="005220C4"/>
  </w:style>
  <w:style w:type="character" w:customStyle="1" w:styleId="WW8Num62z7">
    <w:name w:val="WW8Num62z7"/>
    <w:rsid w:val="005220C4"/>
  </w:style>
  <w:style w:type="character" w:customStyle="1" w:styleId="WW8Num62z8">
    <w:name w:val="WW8Num62z8"/>
    <w:rsid w:val="005220C4"/>
  </w:style>
  <w:style w:type="character" w:customStyle="1" w:styleId="WW8Num63z0">
    <w:name w:val="WW8Num63z0"/>
    <w:rsid w:val="005220C4"/>
    <w:rPr>
      <w:rFonts w:hint="default"/>
    </w:rPr>
  </w:style>
  <w:style w:type="character" w:customStyle="1" w:styleId="WW8Num63z1">
    <w:name w:val="WW8Num63z1"/>
    <w:rsid w:val="005220C4"/>
  </w:style>
  <w:style w:type="character" w:customStyle="1" w:styleId="WW8Num63z2">
    <w:name w:val="WW8Num63z2"/>
    <w:rsid w:val="005220C4"/>
  </w:style>
  <w:style w:type="character" w:customStyle="1" w:styleId="WW8Num63z3">
    <w:name w:val="WW8Num63z3"/>
    <w:rsid w:val="005220C4"/>
  </w:style>
  <w:style w:type="character" w:customStyle="1" w:styleId="WW8Num63z4">
    <w:name w:val="WW8Num63z4"/>
    <w:rsid w:val="005220C4"/>
  </w:style>
  <w:style w:type="character" w:customStyle="1" w:styleId="WW8Num63z5">
    <w:name w:val="WW8Num63z5"/>
    <w:rsid w:val="005220C4"/>
  </w:style>
  <w:style w:type="character" w:customStyle="1" w:styleId="WW8Num63z6">
    <w:name w:val="WW8Num63z6"/>
    <w:rsid w:val="005220C4"/>
  </w:style>
  <w:style w:type="character" w:customStyle="1" w:styleId="WW8Num63z7">
    <w:name w:val="WW8Num63z7"/>
    <w:rsid w:val="005220C4"/>
  </w:style>
  <w:style w:type="character" w:customStyle="1" w:styleId="WW8Num63z8">
    <w:name w:val="WW8Num63z8"/>
    <w:rsid w:val="005220C4"/>
  </w:style>
  <w:style w:type="character" w:customStyle="1" w:styleId="WW8Num64z0">
    <w:name w:val="WW8Num64z0"/>
    <w:rsid w:val="005220C4"/>
    <w:rPr>
      <w:rFonts w:hint="default"/>
    </w:rPr>
  </w:style>
  <w:style w:type="character" w:customStyle="1" w:styleId="WW8Num64z1">
    <w:name w:val="WW8Num64z1"/>
    <w:rsid w:val="005220C4"/>
  </w:style>
  <w:style w:type="character" w:customStyle="1" w:styleId="WW8Num64z2">
    <w:name w:val="WW8Num64z2"/>
    <w:rsid w:val="005220C4"/>
  </w:style>
  <w:style w:type="character" w:customStyle="1" w:styleId="WW8Num64z3">
    <w:name w:val="WW8Num64z3"/>
    <w:rsid w:val="005220C4"/>
  </w:style>
  <w:style w:type="character" w:customStyle="1" w:styleId="WW8Num64z4">
    <w:name w:val="WW8Num64z4"/>
    <w:rsid w:val="005220C4"/>
  </w:style>
  <w:style w:type="character" w:customStyle="1" w:styleId="WW8Num64z5">
    <w:name w:val="WW8Num64z5"/>
    <w:rsid w:val="005220C4"/>
  </w:style>
  <w:style w:type="character" w:customStyle="1" w:styleId="WW8Num64z6">
    <w:name w:val="WW8Num64z6"/>
    <w:rsid w:val="005220C4"/>
  </w:style>
  <w:style w:type="character" w:customStyle="1" w:styleId="WW8Num64z7">
    <w:name w:val="WW8Num64z7"/>
    <w:rsid w:val="005220C4"/>
  </w:style>
  <w:style w:type="character" w:customStyle="1" w:styleId="WW8Num64z8">
    <w:name w:val="WW8Num64z8"/>
    <w:rsid w:val="005220C4"/>
  </w:style>
  <w:style w:type="character" w:customStyle="1" w:styleId="WW8Num65z0">
    <w:name w:val="WW8Num65z0"/>
    <w:rsid w:val="005220C4"/>
    <w:rPr>
      <w:b/>
    </w:rPr>
  </w:style>
  <w:style w:type="character" w:customStyle="1" w:styleId="WW8Num65z1">
    <w:name w:val="WW8Num65z1"/>
    <w:rsid w:val="005220C4"/>
  </w:style>
  <w:style w:type="character" w:customStyle="1" w:styleId="WW8Num65z2">
    <w:name w:val="WW8Num65z2"/>
    <w:rsid w:val="005220C4"/>
    <w:rPr>
      <w:rFonts w:ascii="Times New Roman" w:eastAsia="Times New Roman" w:hAnsi="Times New Roman" w:cs="Times New Roman"/>
      <w:b w:val="0"/>
    </w:rPr>
  </w:style>
  <w:style w:type="character" w:customStyle="1" w:styleId="WW8Num65z3">
    <w:name w:val="WW8Num65z3"/>
    <w:rsid w:val="005220C4"/>
  </w:style>
  <w:style w:type="character" w:customStyle="1" w:styleId="WW8Num65z4">
    <w:name w:val="WW8Num65z4"/>
    <w:rsid w:val="005220C4"/>
  </w:style>
  <w:style w:type="character" w:customStyle="1" w:styleId="WW8Num65z5">
    <w:name w:val="WW8Num65z5"/>
    <w:rsid w:val="005220C4"/>
  </w:style>
  <w:style w:type="character" w:customStyle="1" w:styleId="WW8Num65z6">
    <w:name w:val="WW8Num65z6"/>
    <w:rsid w:val="005220C4"/>
  </w:style>
  <w:style w:type="character" w:customStyle="1" w:styleId="WW8Num65z7">
    <w:name w:val="WW8Num65z7"/>
    <w:rsid w:val="005220C4"/>
  </w:style>
  <w:style w:type="character" w:customStyle="1" w:styleId="WW8Num65z8">
    <w:name w:val="WW8Num65z8"/>
    <w:rsid w:val="005220C4"/>
  </w:style>
  <w:style w:type="character" w:customStyle="1" w:styleId="WW8Num66z0">
    <w:name w:val="WW8Num66z0"/>
    <w:rsid w:val="005220C4"/>
    <w:rPr>
      <w:rFonts w:hint="default"/>
    </w:rPr>
  </w:style>
  <w:style w:type="character" w:customStyle="1" w:styleId="WW8Num66z1">
    <w:name w:val="WW8Num66z1"/>
    <w:rsid w:val="005220C4"/>
    <w:rPr>
      <w:rFonts w:hint="default"/>
      <w:b/>
    </w:rPr>
  </w:style>
  <w:style w:type="character" w:customStyle="1" w:styleId="WW8Num66z2">
    <w:name w:val="WW8Num66z2"/>
    <w:rsid w:val="005220C4"/>
  </w:style>
  <w:style w:type="character" w:customStyle="1" w:styleId="WW8Num66z3">
    <w:name w:val="WW8Num66z3"/>
    <w:rsid w:val="005220C4"/>
  </w:style>
  <w:style w:type="character" w:customStyle="1" w:styleId="WW8Num66z4">
    <w:name w:val="WW8Num66z4"/>
    <w:rsid w:val="005220C4"/>
  </w:style>
  <w:style w:type="character" w:customStyle="1" w:styleId="WW8Num66z5">
    <w:name w:val="WW8Num66z5"/>
    <w:rsid w:val="005220C4"/>
  </w:style>
  <w:style w:type="character" w:customStyle="1" w:styleId="WW8Num66z6">
    <w:name w:val="WW8Num66z6"/>
    <w:rsid w:val="005220C4"/>
  </w:style>
  <w:style w:type="character" w:customStyle="1" w:styleId="WW8Num66z7">
    <w:name w:val="WW8Num66z7"/>
    <w:rsid w:val="005220C4"/>
  </w:style>
  <w:style w:type="character" w:customStyle="1" w:styleId="WW8Num66z8">
    <w:name w:val="WW8Num66z8"/>
    <w:rsid w:val="005220C4"/>
  </w:style>
  <w:style w:type="character" w:customStyle="1" w:styleId="WW8Num67z0">
    <w:name w:val="WW8Num67z0"/>
    <w:rsid w:val="005220C4"/>
    <w:rPr>
      <w:rFonts w:hint="default"/>
    </w:rPr>
  </w:style>
  <w:style w:type="character" w:customStyle="1" w:styleId="WW8Num67z1">
    <w:name w:val="WW8Num67z1"/>
    <w:rsid w:val="005220C4"/>
    <w:rPr>
      <w:rFonts w:ascii="Courier New" w:hAnsi="Courier New" w:cs="Courier New" w:hint="default"/>
    </w:rPr>
  </w:style>
  <w:style w:type="character" w:customStyle="1" w:styleId="WW8Num67z2">
    <w:name w:val="WW8Num67z2"/>
    <w:rsid w:val="005220C4"/>
    <w:rPr>
      <w:rFonts w:ascii="Wingdings" w:hAnsi="Wingdings" w:cs="Wingdings" w:hint="default"/>
    </w:rPr>
  </w:style>
  <w:style w:type="character" w:customStyle="1" w:styleId="WW8Num67z3">
    <w:name w:val="WW8Num67z3"/>
    <w:rsid w:val="005220C4"/>
    <w:rPr>
      <w:rFonts w:ascii="Symbol" w:hAnsi="Symbol" w:cs="Symbol" w:hint="default"/>
    </w:rPr>
  </w:style>
  <w:style w:type="character" w:customStyle="1" w:styleId="WW8Num68z0">
    <w:name w:val="WW8Num68z0"/>
    <w:rsid w:val="005220C4"/>
    <w:rPr>
      <w:rFonts w:ascii="Wingdings" w:hAnsi="Wingdings" w:cs="Wingdings" w:hint="default"/>
    </w:rPr>
  </w:style>
  <w:style w:type="character" w:customStyle="1" w:styleId="WW8Num68z1">
    <w:name w:val="WW8Num68z1"/>
    <w:rsid w:val="005220C4"/>
    <w:rPr>
      <w:rFonts w:ascii="Courier New" w:hAnsi="Courier New" w:cs="Courier New" w:hint="default"/>
    </w:rPr>
  </w:style>
  <w:style w:type="character" w:customStyle="1" w:styleId="WW8Num68z3">
    <w:name w:val="WW8Num68z3"/>
    <w:rsid w:val="005220C4"/>
    <w:rPr>
      <w:rFonts w:ascii="Symbol" w:hAnsi="Symbol" w:cs="Symbol" w:hint="default"/>
    </w:rPr>
  </w:style>
  <w:style w:type="character" w:customStyle="1" w:styleId="WW8Num69z0">
    <w:name w:val="WW8Num69z0"/>
    <w:rsid w:val="005220C4"/>
  </w:style>
  <w:style w:type="character" w:customStyle="1" w:styleId="WW8Num69z1">
    <w:name w:val="WW8Num69z1"/>
    <w:rsid w:val="005220C4"/>
    <w:rPr>
      <w:b/>
    </w:rPr>
  </w:style>
  <w:style w:type="character" w:customStyle="1" w:styleId="WW8Num69z2">
    <w:name w:val="WW8Num69z2"/>
    <w:rsid w:val="005220C4"/>
  </w:style>
  <w:style w:type="character" w:customStyle="1" w:styleId="WW8Num69z3">
    <w:name w:val="WW8Num69z3"/>
    <w:rsid w:val="005220C4"/>
  </w:style>
  <w:style w:type="character" w:customStyle="1" w:styleId="WW8Num69z4">
    <w:name w:val="WW8Num69z4"/>
    <w:rsid w:val="005220C4"/>
  </w:style>
  <w:style w:type="character" w:customStyle="1" w:styleId="WW8Num69z5">
    <w:name w:val="WW8Num69z5"/>
    <w:rsid w:val="005220C4"/>
  </w:style>
  <w:style w:type="character" w:customStyle="1" w:styleId="WW8Num69z6">
    <w:name w:val="WW8Num69z6"/>
    <w:rsid w:val="005220C4"/>
  </w:style>
  <w:style w:type="character" w:customStyle="1" w:styleId="WW8Num69z7">
    <w:name w:val="WW8Num69z7"/>
    <w:rsid w:val="005220C4"/>
  </w:style>
  <w:style w:type="character" w:customStyle="1" w:styleId="WW8Num69z8">
    <w:name w:val="WW8Num69z8"/>
    <w:rsid w:val="005220C4"/>
  </w:style>
  <w:style w:type="character" w:customStyle="1" w:styleId="WW8Num70z0">
    <w:name w:val="WW8Num70z0"/>
    <w:rsid w:val="005220C4"/>
  </w:style>
  <w:style w:type="character" w:customStyle="1" w:styleId="WW8Num70z1">
    <w:name w:val="WW8Num70z1"/>
    <w:rsid w:val="005220C4"/>
  </w:style>
  <w:style w:type="character" w:customStyle="1" w:styleId="WW8Num70z2">
    <w:name w:val="WW8Num70z2"/>
    <w:rsid w:val="005220C4"/>
  </w:style>
  <w:style w:type="character" w:customStyle="1" w:styleId="WW8Num70z3">
    <w:name w:val="WW8Num70z3"/>
    <w:rsid w:val="005220C4"/>
  </w:style>
  <w:style w:type="character" w:customStyle="1" w:styleId="WW8Num70z4">
    <w:name w:val="WW8Num70z4"/>
    <w:rsid w:val="005220C4"/>
  </w:style>
  <w:style w:type="character" w:customStyle="1" w:styleId="WW8Num70z5">
    <w:name w:val="WW8Num70z5"/>
    <w:rsid w:val="005220C4"/>
  </w:style>
  <w:style w:type="character" w:customStyle="1" w:styleId="WW8Num70z6">
    <w:name w:val="WW8Num70z6"/>
    <w:rsid w:val="005220C4"/>
  </w:style>
  <w:style w:type="character" w:customStyle="1" w:styleId="WW8Num70z7">
    <w:name w:val="WW8Num70z7"/>
    <w:rsid w:val="005220C4"/>
  </w:style>
  <w:style w:type="character" w:customStyle="1" w:styleId="WW8Num70z8">
    <w:name w:val="WW8Num70z8"/>
    <w:rsid w:val="005220C4"/>
  </w:style>
  <w:style w:type="character" w:customStyle="1" w:styleId="WW8NumSt50z1">
    <w:name w:val="WW8NumSt50z1"/>
    <w:rsid w:val="005220C4"/>
    <w:rPr>
      <w:rFonts w:ascii="Symbol" w:hAnsi="Symbol" w:cs="Symbol"/>
      <w:b/>
    </w:rPr>
  </w:style>
  <w:style w:type="character" w:customStyle="1" w:styleId="Domylnaczcionkaakapitu1">
    <w:name w:val="Domyślna czcionka akapitu1"/>
    <w:rsid w:val="005220C4"/>
  </w:style>
  <w:style w:type="character" w:customStyle="1" w:styleId="Znakiprzypiswdolnych">
    <w:name w:val="Znaki przypisów dolnych"/>
    <w:rsid w:val="005220C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5220C4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Legenda">
    <w:name w:val="caption"/>
    <w:basedOn w:val="Normalny"/>
    <w:qFormat/>
    <w:rsid w:val="005220C4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Tekstpodstawowy31">
    <w:name w:val="Tekst podstawowy 31"/>
    <w:basedOn w:val="Normalny"/>
    <w:rsid w:val="005220C4"/>
    <w:pPr>
      <w:jc w:val="both"/>
    </w:pPr>
    <w:rPr>
      <w:sz w:val="20"/>
      <w:lang w:val="x-none" w:eastAsia="zh-CN"/>
    </w:rPr>
  </w:style>
  <w:style w:type="paragraph" w:customStyle="1" w:styleId="Tekstpodstawowy21">
    <w:name w:val="Tekst podstawowy 21"/>
    <w:basedOn w:val="Normalny"/>
    <w:rsid w:val="005220C4"/>
    <w:rPr>
      <w:b/>
      <w:bCs/>
      <w:sz w:val="36"/>
      <w:lang w:val="x-none" w:eastAsia="zh-CN"/>
    </w:rPr>
  </w:style>
  <w:style w:type="paragraph" w:customStyle="1" w:styleId="Zwykytekst1">
    <w:name w:val="Zwykły tekst1"/>
    <w:basedOn w:val="Normalny"/>
    <w:rsid w:val="005220C4"/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5220C4"/>
    <w:pPr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5220C4"/>
    <w:pPr>
      <w:tabs>
        <w:tab w:val="left" w:pos="9000"/>
      </w:tabs>
      <w:ind w:left="5760" w:right="601"/>
    </w:pPr>
    <w:rPr>
      <w:rFonts w:ascii="Arial" w:hAnsi="Arial" w:cs="Arial"/>
      <w:b/>
      <w:bCs/>
      <w:sz w:val="22"/>
      <w:szCs w:val="22"/>
      <w:lang w:eastAsia="zh-CN"/>
    </w:rPr>
  </w:style>
  <w:style w:type="character" w:customStyle="1" w:styleId="WW8Num1z1">
    <w:name w:val="WW8Num1z1"/>
    <w:rsid w:val="005220C4"/>
    <w:rPr>
      <w:rFonts w:ascii="Symbol" w:hAnsi="Symbol" w:cs="StarSymbol"/>
      <w:sz w:val="18"/>
      <w:szCs w:val="18"/>
    </w:rPr>
  </w:style>
  <w:style w:type="character" w:customStyle="1" w:styleId="WW8Num1z2">
    <w:name w:val="WW8Num1z2"/>
    <w:rsid w:val="005220C4"/>
  </w:style>
  <w:style w:type="character" w:customStyle="1" w:styleId="WW8Num1z3">
    <w:name w:val="WW8Num1z3"/>
    <w:rsid w:val="005220C4"/>
  </w:style>
  <w:style w:type="character" w:customStyle="1" w:styleId="WW8Num1z4">
    <w:name w:val="WW8Num1z4"/>
    <w:rsid w:val="005220C4"/>
  </w:style>
  <w:style w:type="character" w:customStyle="1" w:styleId="WW8Num1z6">
    <w:name w:val="WW8Num1z6"/>
    <w:rsid w:val="005220C4"/>
  </w:style>
  <w:style w:type="character" w:customStyle="1" w:styleId="WW8Num1z8">
    <w:name w:val="WW8Num1z8"/>
    <w:rsid w:val="005220C4"/>
  </w:style>
  <w:style w:type="character" w:customStyle="1" w:styleId="Domylnaczcionkaakapitu2">
    <w:name w:val="Domyślna czcionka akapitu2"/>
    <w:rsid w:val="005220C4"/>
  </w:style>
  <w:style w:type="paragraph" w:customStyle="1" w:styleId="DocumentMap">
    <w:name w:val="DocumentMap"/>
    <w:rsid w:val="005220C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61FF"/>
    <w:rPr>
      <w:color w:val="605E5C"/>
      <w:shd w:val="clear" w:color="auto" w:fill="E1DFDD"/>
    </w:rPr>
  </w:style>
  <w:style w:type="paragraph" w:customStyle="1" w:styleId="Nagwek11">
    <w:name w:val="Nagłówek 11"/>
    <w:basedOn w:val="Normalny"/>
    <w:next w:val="Normalny"/>
    <w:qFormat/>
    <w:rsid w:val="00EA6768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Tekstpodstawowywcity29">
    <w:name w:val="Tekst podstawowy wcięty 29"/>
    <w:basedOn w:val="Normalny"/>
    <w:rsid w:val="00EA67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Znak1">
    <w:name w:val="Tekst podstawowy Znak1"/>
    <w:rsid w:val="00EA6768"/>
    <w:rPr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qFormat/>
    <w:rsid w:val="00EA676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rsid w:val="00EA676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EA6768"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A6768"/>
    <w:pPr>
      <w:suppressAutoHyphens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A67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EA67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26EC-2AA1-46FF-A120-3B00FCEA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Sadowska</dc:creator>
  <cp:lastModifiedBy>Ewa Kulwicka</cp:lastModifiedBy>
  <cp:revision>23</cp:revision>
  <cp:lastPrinted>2024-10-09T06:08:00Z</cp:lastPrinted>
  <dcterms:created xsi:type="dcterms:W3CDTF">2023-10-31T09:22:00Z</dcterms:created>
  <dcterms:modified xsi:type="dcterms:W3CDTF">2025-11-26T11:42:00Z</dcterms:modified>
</cp:coreProperties>
</file>